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B019B1"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6795" cy="603885"/>
                  <wp:effectExtent l="0" t="0" r="1905" b="5715"/>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603885"/>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rsidR="009B1CD0" w:rsidRDefault="009B1CD0" w:rsidP="006F3DF9">
      <w:pPr>
        <w:pStyle w:val="fcase1ertab"/>
        <w:tabs>
          <w:tab w:val="clear" w:pos="426"/>
          <w:tab w:val="left" w:pos="0"/>
          <w:tab w:val="left" w:pos="851"/>
        </w:tabs>
        <w:ind w:left="0" w:firstLine="0"/>
        <w:rPr>
          <w:rFonts w:ascii="Arial" w:hAnsi="Arial" w:cs="Arial"/>
          <w:i/>
          <w:sz w:val="18"/>
          <w:szCs w:val="18"/>
        </w:rPr>
      </w:pPr>
      <w:r>
        <w:rPr>
          <w:rFonts w:ascii="Arial" w:hAnsi="Arial" w:cs="Arial"/>
          <w:i/>
          <w:sz w:val="18"/>
          <w:szCs w:val="18"/>
        </w:rPr>
        <w:t>(</w:t>
      </w:r>
      <w:r w:rsidR="00876A73" w:rsidRPr="00876A73">
        <w:rPr>
          <w:rFonts w:ascii="Arial" w:hAnsi="Arial" w:cs="Arial"/>
          <w:bCs/>
          <w:i/>
          <w:iCs/>
          <w:sz w:val="18"/>
          <w:szCs w:val="18"/>
        </w:rPr>
        <w:t>Reprendre le contenu de la mention figurant dans l’avis d’appel à la concurrence ou l’invitation à confirmer l’intérêt.</w:t>
      </w:r>
      <w:r>
        <w:rPr>
          <w:rFonts w:ascii="Arial" w:hAnsi="Arial" w:cs="Arial"/>
          <w:i/>
          <w:sz w:val="18"/>
          <w:szCs w:val="18"/>
        </w:rPr>
        <w:t>)</w:t>
      </w:r>
    </w:p>
    <w:p w:rsidR="005E4BC1" w:rsidRDefault="005E4BC1" w:rsidP="006F3DF9">
      <w:pPr>
        <w:pStyle w:val="fcase1ertab"/>
        <w:tabs>
          <w:tab w:val="clear" w:pos="426"/>
          <w:tab w:val="left" w:pos="0"/>
          <w:tab w:val="left" w:pos="851"/>
        </w:tabs>
        <w:ind w:left="0" w:firstLine="0"/>
        <w:rPr>
          <w:rFonts w:ascii="Arial" w:hAnsi="Arial" w:cs="Arial"/>
        </w:rPr>
      </w:pPr>
    </w:p>
    <w:p w:rsidR="00C67D9B" w:rsidRDefault="00870645" w:rsidP="00C67D9B">
      <w:pPr>
        <w:jc w:val="center"/>
        <w:rPr>
          <w:rFonts w:ascii="Arial" w:hAnsi="Arial" w:cs="Arial"/>
          <w:b/>
          <w:bCs/>
          <w:u w:val="dotted"/>
          <w:lang w:eastAsia="fr-FR"/>
        </w:rPr>
      </w:pPr>
      <w:bookmarkStart w:id="0" w:name="_Hlk139442519"/>
      <w:r w:rsidRPr="00870645">
        <w:rPr>
          <w:rFonts w:ascii="Arial" w:hAnsi="Arial" w:cs="Arial"/>
          <w:b/>
          <w:bCs/>
          <w:u w:val="dotted"/>
          <w:lang w:eastAsia="fr-FR"/>
        </w:rPr>
        <w:t>Appel d’offres ouvert</w:t>
      </w:r>
      <w:r w:rsidR="00202F08" w:rsidRPr="00870645">
        <w:rPr>
          <w:rFonts w:ascii="Arial" w:hAnsi="Arial" w:cs="Arial"/>
          <w:b/>
          <w:bCs/>
          <w:u w:val="dotted"/>
          <w:lang w:eastAsia="fr-FR"/>
        </w:rPr>
        <w:t xml:space="preserve"> n° </w:t>
      </w:r>
      <w:r w:rsidR="009C0721">
        <w:rPr>
          <w:rFonts w:ascii="Arial" w:hAnsi="Arial" w:cs="Arial"/>
          <w:b/>
          <w:bCs/>
          <w:u w:val="dotted"/>
          <w:lang w:eastAsia="fr-FR"/>
        </w:rPr>
        <w:t>GHT</w:t>
      </w:r>
      <w:r w:rsidR="00202F08" w:rsidRPr="00870645">
        <w:rPr>
          <w:rFonts w:ascii="Arial" w:hAnsi="Arial" w:cs="Arial"/>
          <w:b/>
          <w:bCs/>
          <w:u w:val="dotted"/>
          <w:lang w:eastAsia="fr-FR"/>
        </w:rPr>
        <w:t>202</w:t>
      </w:r>
      <w:r w:rsidR="00495909">
        <w:rPr>
          <w:rFonts w:ascii="Arial" w:hAnsi="Arial" w:cs="Arial"/>
          <w:b/>
          <w:bCs/>
          <w:u w:val="dotted"/>
          <w:lang w:eastAsia="fr-FR"/>
        </w:rPr>
        <w:t>5</w:t>
      </w:r>
      <w:r w:rsidR="002201E0">
        <w:rPr>
          <w:rFonts w:ascii="Arial" w:hAnsi="Arial" w:cs="Arial"/>
          <w:b/>
          <w:bCs/>
          <w:u w:val="dotted"/>
          <w:lang w:eastAsia="fr-FR"/>
        </w:rPr>
        <w:t>153</w:t>
      </w:r>
    </w:p>
    <w:p w:rsidR="00495909" w:rsidRPr="00870645" w:rsidRDefault="00495909" w:rsidP="00C67D9B">
      <w:pPr>
        <w:jc w:val="center"/>
        <w:rPr>
          <w:rFonts w:ascii="Arial" w:hAnsi="Arial" w:cs="Arial"/>
          <w:b/>
          <w:bCs/>
          <w:u w:val="dotted"/>
          <w:lang w:eastAsia="fr-FR"/>
        </w:rPr>
      </w:pPr>
    </w:p>
    <w:bookmarkEnd w:id="0"/>
    <w:p w:rsidR="002201E0" w:rsidRPr="002201E0" w:rsidRDefault="00495909" w:rsidP="002201E0">
      <w:pPr>
        <w:jc w:val="center"/>
        <w:rPr>
          <w:rFonts w:ascii="Arial" w:hAnsi="Arial" w:cs="Arial"/>
          <w:b/>
          <w:bCs/>
          <w:sz w:val="24"/>
          <w:szCs w:val="24"/>
        </w:rPr>
      </w:pPr>
      <w:r w:rsidRPr="002201E0">
        <w:rPr>
          <w:rFonts w:ascii="Arial" w:hAnsi="Arial" w:cs="Arial"/>
          <w:b/>
          <w:bCs/>
          <w:sz w:val="24"/>
          <w:szCs w:val="24"/>
        </w:rPr>
        <w:t xml:space="preserve">Prestation d’interprétariat en langues étrangères, interprétariat en langue des signes </w:t>
      </w:r>
      <w:r w:rsidR="002201E0" w:rsidRPr="002201E0">
        <w:rPr>
          <w:rFonts w:ascii="Arial" w:hAnsi="Arial" w:cs="Arial"/>
          <w:b/>
          <w:bCs/>
          <w:sz w:val="24"/>
          <w:szCs w:val="24"/>
        </w:rPr>
        <w:t xml:space="preserve">pour les besoins des établissements </w:t>
      </w:r>
    </w:p>
    <w:p w:rsidR="00495909" w:rsidRPr="002201E0" w:rsidRDefault="002201E0" w:rsidP="002201E0">
      <w:pPr>
        <w:jc w:val="center"/>
        <w:rPr>
          <w:rFonts w:ascii="Arial" w:hAnsi="Arial" w:cs="Arial"/>
          <w:b/>
          <w:i/>
          <w:sz w:val="24"/>
          <w:szCs w:val="24"/>
        </w:rPr>
      </w:pPr>
      <w:proofErr w:type="gramStart"/>
      <w:r w:rsidRPr="002201E0">
        <w:rPr>
          <w:rFonts w:ascii="Arial" w:hAnsi="Arial" w:cs="Arial"/>
          <w:b/>
          <w:bCs/>
          <w:sz w:val="24"/>
          <w:szCs w:val="24"/>
        </w:rPr>
        <w:t>du</w:t>
      </w:r>
      <w:proofErr w:type="gramEnd"/>
      <w:r w:rsidRPr="002201E0">
        <w:rPr>
          <w:rFonts w:ascii="Arial" w:hAnsi="Arial" w:cs="Arial"/>
          <w:b/>
          <w:bCs/>
          <w:sz w:val="24"/>
          <w:szCs w:val="24"/>
        </w:rPr>
        <w:t xml:space="preserve"> GHT Normandie Centre</w:t>
      </w:r>
    </w:p>
    <w:p w:rsidR="00C67D9B" w:rsidRDefault="00C67D9B" w:rsidP="00C67D9B">
      <w:pPr>
        <w:tabs>
          <w:tab w:val="left" w:pos="426"/>
          <w:tab w:val="left" w:pos="851"/>
        </w:tabs>
        <w:jc w:val="center"/>
        <w:rPr>
          <w:rFonts w:ascii="Arial" w:hAnsi="Arial" w:cs="Arial"/>
        </w:rPr>
      </w:pPr>
    </w:p>
    <w:p w:rsidR="009B1CD0" w:rsidRDefault="009B1CD0" w:rsidP="0083205E">
      <w:pPr>
        <w:tabs>
          <w:tab w:val="left" w:pos="426"/>
          <w:tab w:val="left" w:pos="851"/>
        </w:tabs>
        <w:jc w:val="both"/>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870645" w:rsidRDefault="00870645" w:rsidP="0083205E">
      <w:pPr>
        <w:tabs>
          <w:tab w:val="left" w:pos="426"/>
          <w:tab w:val="left" w:pos="851"/>
        </w:tabs>
        <w:jc w:val="both"/>
        <w:rPr>
          <w:rFonts w:ascii="Arial" w:hAnsi="Arial" w:cs="Arial"/>
          <w:i/>
          <w:sz w:val="18"/>
          <w:szCs w:val="18"/>
        </w:rPr>
      </w:pP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2967FA"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D6197">
        <w:fldChar w:fldCharType="separate"/>
      </w:r>
      <w:r>
        <w:fldChar w:fldCharType="end"/>
      </w:r>
      <w:r w:rsidR="009B1CD0">
        <w:tab/>
        <w:t xml:space="preserve">à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2967FA"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2D6197">
        <w:fldChar w:fldCharType="separate"/>
      </w:r>
      <w:r>
        <w:fldChar w:fldCharType="end"/>
      </w:r>
      <w:r w:rsidR="009B1CD0">
        <w:rPr>
          <w:rFonts w:ascii="Arial" w:hAnsi="Arial" w:cs="Arial"/>
        </w:rPr>
        <w:tab/>
      </w:r>
      <w:r w:rsidR="00B87564">
        <w:rPr>
          <w:rFonts w:ascii="Arial" w:hAnsi="Arial" w:cs="Arial"/>
        </w:rPr>
        <w:t xml:space="preserve">au lot n°……. ou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4C5755" w:rsidRDefault="004C5755" w:rsidP="006C4338">
      <w:pPr>
        <w:pStyle w:val="fcasegauche"/>
        <w:tabs>
          <w:tab w:val="left" w:pos="851"/>
        </w:tabs>
        <w:spacing w:after="0"/>
        <w:ind w:left="0" w:firstLine="0"/>
        <w:rPr>
          <w:rFonts w:ascii="Arial" w:hAnsi="Arial" w:cs="Arial"/>
        </w:rPr>
      </w:pPr>
    </w:p>
    <w:p w:rsidR="005E4BC1" w:rsidRDefault="005E4BC1" w:rsidP="006C4338">
      <w:pPr>
        <w:pStyle w:val="fcasegauche"/>
        <w:tabs>
          <w:tab w:val="left" w:pos="851"/>
        </w:tabs>
        <w:spacing w:after="0"/>
        <w:ind w:left="0" w:firstLine="0"/>
        <w:rPr>
          <w:rFonts w:ascii="Arial" w:hAnsi="Arial" w:cs="Arial"/>
        </w:rPr>
      </w:pPr>
    </w:p>
    <w:p w:rsidR="005E4BC1" w:rsidRDefault="005E4BC1" w:rsidP="006C4338">
      <w:pPr>
        <w:pStyle w:val="fcasegauche"/>
        <w:tabs>
          <w:tab w:val="left" w:pos="851"/>
        </w:tabs>
        <w:spacing w:after="0"/>
        <w:ind w:left="0" w:firstLine="0"/>
        <w:rPr>
          <w:rFonts w:ascii="Arial" w:hAnsi="Arial" w:cs="Arial"/>
        </w:rPr>
      </w:pPr>
    </w:p>
    <w:p w:rsidR="004C5755" w:rsidRDefault="004C5755" w:rsidP="006C4338">
      <w:pPr>
        <w:pStyle w:val="fcasegauche"/>
        <w:tabs>
          <w:tab w:val="left" w:pos="851"/>
        </w:tabs>
        <w:spacing w:after="0"/>
        <w:ind w:left="0" w:firstLine="0"/>
        <w:rPr>
          <w:rFonts w:ascii="Arial" w:hAnsi="Arial" w:cs="Arial"/>
        </w:rPr>
      </w:pPr>
    </w:p>
    <w:p w:rsidR="009B1CD0" w:rsidRDefault="009B1CD0" w:rsidP="006B5057">
      <w:pPr>
        <w:pStyle w:val="fcasegauche"/>
        <w:tabs>
          <w:tab w:val="left" w:pos="851"/>
        </w:tabs>
        <w:spacing w:before="120" w:after="0"/>
        <w:ind w:left="426" w:firstLine="0"/>
        <w:rPr>
          <w:rFonts w:ascii="Arial" w:hAnsi="Arial" w:cs="Arial"/>
          <w:iCs/>
        </w:rPr>
      </w:pPr>
    </w:p>
    <w:p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2D6197">
        <w:fldChar w:fldCharType="separate"/>
      </w:r>
      <w:r>
        <w:fldChar w:fldCharType="end"/>
      </w:r>
      <w:r w:rsidR="009B1CD0">
        <w:rPr>
          <w:rFonts w:ascii="Arial" w:hAnsi="Arial" w:cs="Arial"/>
        </w:rPr>
        <w:tab/>
        <w:t>à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2D6197">
        <w:fldChar w:fldCharType="separate"/>
      </w:r>
      <w:r>
        <w:fldChar w:fldCharType="end"/>
      </w:r>
      <w:r w:rsidR="009B1CD0">
        <w:rPr>
          <w:rFonts w:ascii="Arial" w:hAnsi="Arial" w:cs="Arial"/>
        </w:rPr>
        <w:tab/>
        <w:t xml:space="preserve">à la variante suivante : </w:t>
      </w: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2D6197">
        <w:fldChar w:fldCharType="separate"/>
      </w:r>
      <w:r>
        <w:fldChar w:fldCharType="end"/>
      </w:r>
      <w:r>
        <w:rPr>
          <w:rFonts w:ascii="Arial" w:hAnsi="Arial" w:cs="Arial"/>
        </w:rPr>
        <w:tab/>
        <w:t xml:space="preserve">avec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D64188" w:rsidRDefault="00D64188">
      <w:pPr>
        <w:suppressAutoHyphens w:val="0"/>
        <w:rPr>
          <w:rFonts w:ascii="Arial" w:hAnsi="Arial" w:cs="Arial"/>
        </w:rPr>
      </w:pPr>
      <w:r>
        <w:rPr>
          <w:rFonts w:ascii="Arial" w:hAnsi="Arial" w:cs="Arial"/>
        </w:rPr>
        <w:br w:type="page"/>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9B1CD0" w:rsidRPr="003A77D1" w:rsidRDefault="006C2DAA" w:rsidP="00D64188">
      <w:pPr>
        <w:tabs>
          <w:tab w:val="left" w:pos="851"/>
        </w:tabs>
        <w:spacing w:before="120"/>
        <w:ind w:left="1135" w:right="565" w:hanging="284"/>
        <w:jc w:val="both"/>
      </w:pPr>
      <w:r>
        <w:fldChar w:fldCharType="begin">
          <w:ffData>
            <w:name w:val=""/>
            <w:enabled/>
            <w:calcOnExit w:val="0"/>
            <w:checkBox>
              <w:size w:val="20"/>
              <w:default w:val="1"/>
            </w:checkBox>
          </w:ffData>
        </w:fldChar>
      </w:r>
      <w:r>
        <w:instrText xml:space="preserve"> FORMCHECKBOX </w:instrText>
      </w:r>
      <w:r w:rsidR="002D6197">
        <w:fldChar w:fldCharType="separate"/>
      </w:r>
      <w:r>
        <w:fldChar w:fldCharType="end"/>
      </w:r>
      <w:r w:rsidR="009B1CD0" w:rsidRPr="003A77D1">
        <w:rPr>
          <w:rFonts w:ascii="Arial" w:hAnsi="Arial" w:cs="Arial"/>
        </w:rPr>
        <w:t xml:space="preserve"> </w:t>
      </w:r>
      <w:r w:rsidR="00870645">
        <w:rPr>
          <w:rFonts w:ascii="Arial" w:hAnsi="Arial" w:cs="Arial"/>
          <w:b/>
        </w:rPr>
        <w:t>CCAP</w:t>
      </w:r>
      <w:r w:rsidR="009B1CD0" w:rsidRPr="003A77D1">
        <w:rPr>
          <w:rFonts w:ascii="Arial" w:hAnsi="Arial" w:cs="Arial"/>
        </w:rPr>
        <w:t xml:space="preserve"> </w:t>
      </w:r>
      <w:r w:rsidR="009B1CD0" w:rsidRPr="006C2DAA">
        <w:rPr>
          <w:rFonts w:ascii="Arial" w:hAnsi="Arial" w:cs="Arial"/>
          <w:b/>
        </w:rPr>
        <w:t>n°</w:t>
      </w:r>
      <w:r w:rsidR="00870645">
        <w:rPr>
          <w:rFonts w:ascii="Arial" w:hAnsi="Arial" w:cs="Arial"/>
          <w:b/>
        </w:rPr>
        <w:t xml:space="preserve"> </w:t>
      </w:r>
      <w:r w:rsidR="002131E1">
        <w:rPr>
          <w:rFonts w:ascii="Arial" w:hAnsi="Arial" w:cs="Arial"/>
          <w:b/>
        </w:rPr>
        <w:t>GHT</w:t>
      </w:r>
      <w:r w:rsidR="00202F08">
        <w:rPr>
          <w:rFonts w:ascii="Arial" w:hAnsi="Arial" w:cs="Arial"/>
          <w:b/>
        </w:rPr>
        <w:t>202</w:t>
      </w:r>
      <w:r w:rsidR="00495909">
        <w:rPr>
          <w:rFonts w:ascii="Arial" w:hAnsi="Arial" w:cs="Arial"/>
          <w:b/>
        </w:rPr>
        <w:t>5</w:t>
      </w:r>
      <w:r w:rsidR="002201E0">
        <w:rPr>
          <w:rFonts w:ascii="Arial" w:hAnsi="Arial" w:cs="Arial"/>
          <w:b/>
        </w:rPr>
        <w:t>153</w:t>
      </w:r>
      <w:r w:rsidR="009B1CD0" w:rsidRPr="003A77D1">
        <w:rPr>
          <w:rFonts w:ascii="Arial" w:hAnsi="Arial" w:cs="Arial"/>
        </w:rPr>
        <w:t>…</w:t>
      </w:r>
      <w:r w:rsidR="007536DB">
        <w:rPr>
          <w:rFonts w:ascii="Arial" w:hAnsi="Arial" w:cs="Arial"/>
        </w:rPr>
        <w:t>………</w:t>
      </w:r>
      <w:r>
        <w:rPr>
          <w:rFonts w:ascii="Arial" w:hAnsi="Arial" w:cs="Arial"/>
        </w:rPr>
        <w:t>……………………………………………………</w:t>
      </w:r>
      <w:r w:rsidR="00870645">
        <w:rPr>
          <w:rFonts w:ascii="Arial" w:hAnsi="Arial" w:cs="Arial"/>
        </w:rPr>
        <w:t>……………………</w:t>
      </w:r>
    </w:p>
    <w:p w:rsidR="009B1CD0" w:rsidRPr="003A77D1" w:rsidRDefault="006C2DAA" w:rsidP="00D64188">
      <w:pPr>
        <w:tabs>
          <w:tab w:val="left" w:pos="851"/>
        </w:tabs>
        <w:spacing w:before="120"/>
        <w:ind w:left="1135" w:right="565" w:hanging="284"/>
        <w:jc w:val="both"/>
      </w:pPr>
      <w:r>
        <w:fldChar w:fldCharType="begin">
          <w:ffData>
            <w:name w:val=""/>
            <w:enabled/>
            <w:calcOnExit w:val="0"/>
            <w:checkBox>
              <w:size w:val="20"/>
              <w:default w:val="1"/>
            </w:checkBox>
          </w:ffData>
        </w:fldChar>
      </w:r>
      <w:r>
        <w:instrText xml:space="preserve"> FORMCHECKBOX </w:instrText>
      </w:r>
      <w:r w:rsidR="002D6197">
        <w:fldChar w:fldCharType="separate"/>
      </w:r>
      <w:r>
        <w:fldChar w:fldCharType="end"/>
      </w:r>
      <w:r w:rsidR="009B1CD0" w:rsidRPr="003A77D1">
        <w:rPr>
          <w:rFonts w:ascii="Arial" w:hAnsi="Arial" w:cs="Arial"/>
        </w:rPr>
        <w:t xml:space="preserve"> </w:t>
      </w:r>
      <w:r w:rsidR="009B1CD0" w:rsidRPr="003A77D1">
        <w:rPr>
          <w:rFonts w:ascii="Arial" w:hAnsi="Arial" w:cs="Arial"/>
          <w:b/>
        </w:rPr>
        <w:t>CCAG</w:t>
      </w:r>
      <w:r w:rsidR="00D64188" w:rsidRPr="003A77D1">
        <w:rPr>
          <w:rFonts w:ascii="Arial" w:hAnsi="Arial" w:cs="Arial"/>
          <w:b/>
        </w:rPr>
        <w:t xml:space="preserve"> </w:t>
      </w:r>
      <w:r w:rsidR="00870645">
        <w:t>applicables aux marchés publics de fournitures courantes et de services issu de l’arrêté du 30 mars 2021</w:t>
      </w:r>
      <w:r w:rsidR="007536DB">
        <w:rPr>
          <w:rFonts w:ascii="Arial" w:hAnsi="Arial" w:cs="Arial"/>
        </w:rPr>
        <w:t>………</w:t>
      </w:r>
      <w:r w:rsidR="009B1CD0" w:rsidRPr="007536DB">
        <w:rPr>
          <w:rFonts w:ascii="Arial" w:hAnsi="Arial" w:cs="Arial"/>
        </w:rPr>
        <w:t>………………………………</w:t>
      </w:r>
      <w:r w:rsidR="009B1CD0" w:rsidRPr="003A77D1">
        <w:rPr>
          <w:rFonts w:ascii="Arial" w:hAnsi="Arial" w:cs="Arial"/>
        </w:rPr>
        <w:t>…………………………………………</w:t>
      </w:r>
    </w:p>
    <w:p w:rsidR="009B1CD0" w:rsidRPr="003A77D1" w:rsidRDefault="006C2DAA" w:rsidP="00D64188">
      <w:pPr>
        <w:tabs>
          <w:tab w:val="left" w:pos="851"/>
        </w:tabs>
        <w:spacing w:before="120"/>
        <w:ind w:left="1135" w:right="565" w:hanging="284"/>
        <w:jc w:val="both"/>
      </w:pPr>
      <w:r>
        <w:fldChar w:fldCharType="begin">
          <w:ffData>
            <w:name w:val=""/>
            <w:enabled/>
            <w:calcOnExit w:val="0"/>
            <w:checkBox>
              <w:size w:val="20"/>
              <w:default w:val="1"/>
            </w:checkBox>
          </w:ffData>
        </w:fldChar>
      </w:r>
      <w:r>
        <w:instrText xml:space="preserve"> FORMCHECKBOX </w:instrText>
      </w:r>
      <w:r w:rsidR="002D6197">
        <w:fldChar w:fldCharType="separate"/>
      </w:r>
      <w:r>
        <w:fldChar w:fldCharType="end"/>
      </w:r>
      <w:r w:rsidR="009B1CD0" w:rsidRPr="003A77D1">
        <w:rPr>
          <w:rFonts w:ascii="Arial" w:hAnsi="Arial" w:cs="Arial"/>
        </w:rPr>
        <w:t xml:space="preserve"> </w:t>
      </w:r>
      <w:r w:rsidR="009B1CD0" w:rsidRPr="003A77D1">
        <w:rPr>
          <w:rFonts w:ascii="Arial" w:hAnsi="Arial" w:cs="Arial"/>
          <w:b/>
        </w:rPr>
        <w:t>CCTP</w:t>
      </w:r>
      <w:r w:rsidR="009B1CD0" w:rsidRPr="003A77D1">
        <w:rPr>
          <w:rFonts w:ascii="Arial" w:hAnsi="Arial" w:cs="Arial"/>
        </w:rPr>
        <w:t>…………………………………………………………………………………………</w:t>
      </w:r>
      <w:r w:rsidR="00D64188" w:rsidRPr="003A77D1">
        <w:rPr>
          <w:rFonts w:ascii="Arial" w:hAnsi="Arial" w:cs="Arial"/>
        </w:rPr>
        <w:t>………</w:t>
      </w:r>
      <w:proofErr w:type="gramStart"/>
      <w:r w:rsidR="00D64188" w:rsidRPr="003A77D1">
        <w:rPr>
          <w:rFonts w:ascii="Arial" w:hAnsi="Arial" w:cs="Arial"/>
        </w:rPr>
        <w:t>…….</w:t>
      </w:r>
      <w:proofErr w:type="gramEnd"/>
      <w:r w:rsidR="00D64188" w:rsidRPr="003A77D1">
        <w:rPr>
          <w:rFonts w:ascii="Arial" w:hAnsi="Arial" w:cs="Arial"/>
        </w:rPr>
        <w:t>.</w:t>
      </w:r>
    </w:p>
    <w:p w:rsidR="009B1CD0" w:rsidRDefault="007D7A65" w:rsidP="00D64188">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D6197">
        <w:fldChar w:fldCharType="separate"/>
      </w:r>
      <w:r>
        <w:fldChar w:fldCharType="end"/>
      </w:r>
      <w:r w:rsidR="009B1CD0">
        <w:rPr>
          <w:rFonts w:ascii="Arial" w:hAnsi="Arial" w:cs="Arial"/>
        </w:rPr>
        <w:t xml:space="preserve"> Autres :……………………………………………………………………………</w:t>
      </w:r>
      <w:r w:rsidR="00D64188">
        <w:rPr>
          <w:rFonts w:ascii="Arial" w:hAnsi="Arial" w:cs="Arial"/>
        </w:rPr>
        <w:t>…………</w:t>
      </w:r>
      <w:r w:rsidR="009B1CD0">
        <w:rPr>
          <w:rFonts w:ascii="Arial" w:hAnsi="Arial" w:cs="Arial"/>
        </w:rPr>
        <w:t>………………</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D6197">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D6197">
        <w:fldChar w:fldCharType="separate"/>
      </w:r>
      <w:r>
        <w:fldChar w:fldCharType="end"/>
      </w:r>
      <w:r w:rsidR="009B1CD0">
        <w:rPr>
          <w:rFonts w:ascii="Arial" w:hAnsi="Arial" w:cs="Arial"/>
        </w:rPr>
        <w:t xml:space="preserve"> s’engage,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D6197">
        <w:fldChar w:fldCharType="separate"/>
      </w:r>
      <w:r>
        <w:fldChar w:fldCharType="end"/>
      </w:r>
      <w:r w:rsidR="009B1CD0">
        <w:rPr>
          <w:rFonts w:ascii="Arial" w:hAnsi="Arial" w:cs="Arial"/>
        </w:rPr>
        <w:t xml:space="preserve"> engage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D6197">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D64188" w:rsidRPr="00D64188" w:rsidRDefault="00D64188" w:rsidP="00D64188">
      <w:pPr>
        <w:tabs>
          <w:tab w:val="left" w:pos="426"/>
        </w:tabs>
        <w:suppressAutoHyphens w:val="0"/>
        <w:jc w:val="both"/>
        <w:rPr>
          <w:rFonts w:ascii="Arial" w:hAnsi="Arial" w:cs="Arial"/>
          <w:lang w:eastAsia="fr-FR"/>
        </w:rPr>
      </w:pPr>
      <w:r w:rsidRPr="00D64188">
        <w:rPr>
          <w:rFonts w:ascii="Arial" w:hAnsi="Arial" w:cs="Arial"/>
          <w:lang w:eastAsia="fr-FR"/>
        </w:rPr>
        <w:t>à livrer les fournitures demandées ou à exécuter les prestations demandées :</w:t>
      </w:r>
    </w:p>
    <w:p w:rsidR="00D64188" w:rsidRPr="00D64188" w:rsidRDefault="00D64188" w:rsidP="00D64188">
      <w:pPr>
        <w:tabs>
          <w:tab w:val="left" w:pos="851"/>
        </w:tabs>
        <w:suppressAutoHyphens w:val="0"/>
        <w:spacing w:before="120"/>
        <w:ind w:firstLine="851"/>
        <w:jc w:val="both"/>
        <w:rPr>
          <w:rFonts w:ascii="Arial" w:hAnsi="Arial" w:cs="Arial"/>
          <w:lang w:eastAsia="fr-FR"/>
        </w:rPr>
      </w:pPr>
      <w:r w:rsidRPr="00D64188">
        <w:rPr>
          <w:rFonts w:ascii="Arial" w:hAnsi="Arial" w:cs="Arial"/>
          <w:lang w:eastAsia="fr-FR"/>
        </w:rPr>
        <w:fldChar w:fldCharType="begin">
          <w:ffData>
            <w:name w:val="CaseACocher108"/>
            <w:enabled/>
            <w:calcOnExit w:val="0"/>
            <w:checkBox>
              <w:sizeAuto/>
              <w:default w:val="0"/>
            </w:checkBox>
          </w:ffData>
        </w:fldChar>
      </w:r>
      <w:r w:rsidRPr="00D64188">
        <w:rPr>
          <w:rFonts w:ascii="Arial" w:hAnsi="Arial" w:cs="Arial"/>
          <w:lang w:eastAsia="fr-FR"/>
        </w:rPr>
        <w:instrText xml:space="preserve"> FORMCHECKBOX </w:instrText>
      </w:r>
      <w:r w:rsidR="002D6197">
        <w:rPr>
          <w:rFonts w:ascii="Arial" w:hAnsi="Arial" w:cs="Arial"/>
          <w:lang w:eastAsia="fr-FR"/>
        </w:rPr>
      </w:r>
      <w:r w:rsidR="002D6197">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aux prix indiqués ci-dessous ;</w:t>
      </w:r>
    </w:p>
    <w:p w:rsidR="00D64188" w:rsidRPr="00D64188" w:rsidRDefault="00D64188" w:rsidP="00D64188">
      <w:pPr>
        <w:tabs>
          <w:tab w:val="left" w:pos="426"/>
        </w:tabs>
        <w:suppressAutoHyphens w:val="0"/>
        <w:spacing w:before="120"/>
        <w:ind w:left="1701"/>
        <w:jc w:val="both"/>
        <w:rPr>
          <w:lang w:eastAsia="fr-FR"/>
        </w:rPr>
      </w:pPr>
      <w:r w:rsidRPr="00D64188">
        <w:rPr>
          <w:lang w:eastAsia="fr-FR"/>
        </w:rPr>
        <w:fldChar w:fldCharType="begin">
          <w:ffData>
            <w:name w:val="CaseACocher108"/>
            <w:enabled/>
            <w:calcOnExit w:val="0"/>
            <w:checkBox>
              <w:sizeAuto/>
              <w:default w:val="0"/>
            </w:checkBox>
          </w:ffData>
        </w:fldChar>
      </w:r>
      <w:r w:rsidRPr="00D64188">
        <w:rPr>
          <w:lang w:eastAsia="fr-FR"/>
        </w:rPr>
        <w:instrText xml:space="preserve"> FORMCHECKBOX </w:instrText>
      </w:r>
      <w:r w:rsidR="002D6197">
        <w:rPr>
          <w:lang w:eastAsia="fr-FR"/>
        </w:rPr>
      </w:r>
      <w:r w:rsidR="002D6197">
        <w:rPr>
          <w:lang w:eastAsia="fr-FR"/>
        </w:rPr>
        <w:fldChar w:fldCharType="separate"/>
      </w:r>
      <w:r w:rsidRPr="00D64188">
        <w:rPr>
          <w:lang w:eastAsia="fr-FR"/>
        </w:rPr>
        <w:fldChar w:fldCharType="end"/>
      </w:r>
      <w:r w:rsidRPr="00D64188">
        <w:rPr>
          <w:lang w:eastAsia="fr-FR"/>
        </w:rPr>
        <w:t xml:space="preserve"> Taux de la TVA : </w:t>
      </w:r>
    </w:p>
    <w:p w:rsidR="00D64188" w:rsidRPr="00D64188" w:rsidRDefault="00D64188" w:rsidP="00D64188">
      <w:pPr>
        <w:tabs>
          <w:tab w:val="left" w:pos="426"/>
        </w:tabs>
        <w:suppressAutoHyphens w:val="0"/>
        <w:spacing w:before="240"/>
        <w:ind w:left="1701"/>
        <w:jc w:val="both"/>
        <w:rPr>
          <w:lang w:eastAsia="fr-FR"/>
        </w:rPr>
      </w:pPr>
      <w:r w:rsidRPr="00D64188">
        <w:rPr>
          <w:lang w:eastAsia="fr-FR"/>
        </w:rPr>
        <w:fldChar w:fldCharType="begin">
          <w:ffData>
            <w:name w:val="CaseACocher108"/>
            <w:enabled/>
            <w:calcOnExit w:val="0"/>
            <w:checkBox>
              <w:sizeAuto/>
              <w:default w:val="0"/>
            </w:checkBox>
          </w:ffData>
        </w:fldChar>
      </w:r>
      <w:r w:rsidRPr="00D64188">
        <w:rPr>
          <w:lang w:eastAsia="fr-FR"/>
        </w:rPr>
        <w:instrText xml:space="preserve"> FORMCHECKBOX </w:instrText>
      </w:r>
      <w:r w:rsidR="002D6197">
        <w:rPr>
          <w:lang w:eastAsia="fr-FR"/>
        </w:rPr>
      </w:r>
      <w:r w:rsidR="002D6197">
        <w:rPr>
          <w:lang w:eastAsia="fr-FR"/>
        </w:rPr>
        <w:fldChar w:fldCharType="separate"/>
      </w:r>
      <w:r w:rsidRPr="00D64188">
        <w:rPr>
          <w:lang w:eastAsia="fr-FR"/>
        </w:rPr>
        <w:fldChar w:fldCharType="end"/>
      </w:r>
      <w:r w:rsidRPr="00D64188">
        <w:rPr>
          <w:lang w:eastAsia="fr-FR"/>
        </w:rPr>
        <w:t xml:space="preserve"> Montant hors taxes</w:t>
      </w:r>
      <w:r w:rsidRPr="00D64188">
        <w:rPr>
          <w:vertAlign w:val="superscript"/>
          <w:lang w:eastAsia="fr-FR"/>
        </w:rPr>
        <w:footnoteReference w:customMarkFollows="1" w:id="2"/>
        <w:t>2 </w:t>
      </w:r>
      <w:r w:rsidRPr="00D64188">
        <w:rPr>
          <w:lang w:eastAsia="fr-FR"/>
        </w:rPr>
        <w:t>:</w:t>
      </w:r>
    </w:p>
    <w:p w:rsidR="00D64188" w:rsidRPr="00D64188" w:rsidRDefault="00D64188" w:rsidP="00D64188">
      <w:pPr>
        <w:tabs>
          <w:tab w:val="left" w:pos="426"/>
        </w:tabs>
        <w:suppressAutoHyphens w:val="0"/>
        <w:spacing w:before="120"/>
        <w:jc w:val="both"/>
        <w:rPr>
          <w:lang w:eastAsia="fr-FR"/>
        </w:rPr>
      </w:pPr>
      <w:r w:rsidRPr="00D64188">
        <w:rPr>
          <w:rFonts w:ascii="Arial" w:hAnsi="Arial" w:cs="Arial"/>
          <w:lang w:eastAsia="fr-FR"/>
        </w:rPr>
        <w:t>Montant</w:t>
      </w:r>
      <w:r w:rsidRPr="00D64188">
        <w:rPr>
          <w:lang w:eastAsia="fr-FR"/>
        </w:rPr>
        <w:t xml:space="preserve"> </w:t>
      </w:r>
      <w:r w:rsidRPr="00D64188">
        <w:rPr>
          <w:rFonts w:ascii="Arial" w:hAnsi="Arial" w:cs="Arial"/>
          <w:lang w:eastAsia="fr-FR"/>
        </w:rPr>
        <w:t>hors taxes arrêté en chiffres à : ……………………………………………………………………………….</w:t>
      </w:r>
    </w:p>
    <w:p w:rsidR="00D64188" w:rsidRPr="00D64188" w:rsidRDefault="00D64188" w:rsidP="00D64188">
      <w:pPr>
        <w:tabs>
          <w:tab w:val="left" w:pos="426"/>
        </w:tabs>
        <w:suppressAutoHyphens w:val="0"/>
        <w:spacing w:before="120"/>
        <w:jc w:val="both"/>
        <w:rPr>
          <w:rFonts w:ascii="Arial" w:hAnsi="Arial" w:cs="Arial"/>
          <w:lang w:eastAsia="fr-FR"/>
        </w:rPr>
      </w:pPr>
      <w:r w:rsidRPr="00D64188">
        <w:rPr>
          <w:rFonts w:ascii="Arial" w:hAnsi="Arial" w:cs="Arial"/>
          <w:lang w:eastAsia="fr-FR"/>
        </w:rPr>
        <w:t>Montant hors taxes arrêté en lettres à : ………………………………………………………...................................</w:t>
      </w:r>
    </w:p>
    <w:p w:rsidR="00D64188" w:rsidRPr="00D64188" w:rsidRDefault="00D64188" w:rsidP="00D64188">
      <w:pPr>
        <w:tabs>
          <w:tab w:val="left" w:pos="426"/>
          <w:tab w:val="left" w:pos="709"/>
        </w:tabs>
        <w:suppressAutoHyphens w:val="0"/>
        <w:spacing w:before="240"/>
        <w:ind w:left="1701"/>
        <w:jc w:val="both"/>
        <w:rPr>
          <w:lang w:eastAsia="fr-FR"/>
        </w:rPr>
      </w:pPr>
      <w:r w:rsidRPr="00D64188">
        <w:rPr>
          <w:lang w:eastAsia="fr-FR"/>
        </w:rPr>
        <w:fldChar w:fldCharType="begin">
          <w:ffData>
            <w:name w:val="CaseACocher108"/>
            <w:enabled/>
            <w:calcOnExit w:val="0"/>
            <w:checkBox>
              <w:sizeAuto/>
              <w:default w:val="0"/>
            </w:checkBox>
          </w:ffData>
        </w:fldChar>
      </w:r>
      <w:r w:rsidRPr="00D64188">
        <w:rPr>
          <w:lang w:eastAsia="fr-FR"/>
        </w:rPr>
        <w:instrText xml:space="preserve"> FORMCHECKBOX </w:instrText>
      </w:r>
      <w:r w:rsidR="002D6197">
        <w:rPr>
          <w:lang w:eastAsia="fr-FR"/>
        </w:rPr>
      </w:r>
      <w:r w:rsidR="002D6197">
        <w:rPr>
          <w:lang w:eastAsia="fr-FR"/>
        </w:rPr>
        <w:fldChar w:fldCharType="separate"/>
      </w:r>
      <w:r w:rsidRPr="00D64188">
        <w:rPr>
          <w:lang w:eastAsia="fr-FR"/>
        </w:rPr>
        <w:fldChar w:fldCharType="end"/>
      </w:r>
      <w:r w:rsidRPr="00D64188">
        <w:rPr>
          <w:lang w:eastAsia="fr-FR"/>
        </w:rPr>
        <w:t xml:space="preserve"> Montant TTC</w:t>
      </w:r>
      <w:r w:rsidRPr="00D64188">
        <w:rPr>
          <w:vertAlign w:val="superscript"/>
          <w:lang w:eastAsia="fr-FR"/>
        </w:rPr>
        <w:footnoteReference w:customMarkFollows="1" w:id="3"/>
        <w:t>3 </w:t>
      </w:r>
      <w:r w:rsidRPr="00D64188">
        <w:rPr>
          <w:lang w:eastAsia="fr-FR"/>
        </w:rPr>
        <w:t>:</w:t>
      </w:r>
    </w:p>
    <w:p w:rsidR="00D64188" w:rsidRPr="00D64188" w:rsidRDefault="00D64188" w:rsidP="00D64188">
      <w:pPr>
        <w:tabs>
          <w:tab w:val="left" w:pos="426"/>
        </w:tabs>
        <w:suppressAutoHyphens w:val="0"/>
        <w:spacing w:before="120"/>
        <w:jc w:val="both"/>
        <w:rPr>
          <w:rFonts w:ascii="Arial" w:hAnsi="Arial" w:cs="Arial"/>
          <w:lang w:eastAsia="fr-FR"/>
        </w:rPr>
      </w:pPr>
      <w:r w:rsidRPr="00D64188">
        <w:rPr>
          <w:rFonts w:ascii="Arial" w:hAnsi="Arial" w:cs="Arial"/>
          <w:lang w:eastAsia="fr-FR"/>
        </w:rPr>
        <w:t>Montant TTC arrêté en chiffres à : ………………………………………………………….......................................</w:t>
      </w:r>
    </w:p>
    <w:p w:rsidR="00D64188" w:rsidRPr="00D64188" w:rsidRDefault="00D64188" w:rsidP="00D64188">
      <w:pPr>
        <w:tabs>
          <w:tab w:val="left" w:pos="426"/>
        </w:tabs>
        <w:suppressAutoHyphens w:val="0"/>
        <w:spacing w:before="120"/>
        <w:jc w:val="both"/>
        <w:rPr>
          <w:rFonts w:ascii="Arial" w:hAnsi="Arial" w:cs="Arial"/>
          <w:lang w:eastAsia="fr-FR"/>
        </w:rPr>
      </w:pPr>
      <w:r w:rsidRPr="00D64188">
        <w:rPr>
          <w:rFonts w:ascii="Arial" w:hAnsi="Arial" w:cs="Arial"/>
          <w:lang w:eastAsia="fr-FR"/>
        </w:rPr>
        <w:t>Montant TTC arrêté en lettres à : ………………………………………………………………………………………..</w:t>
      </w:r>
    </w:p>
    <w:p w:rsidR="009B1CD0" w:rsidRDefault="009B1CD0" w:rsidP="004C5755">
      <w:pPr>
        <w:pStyle w:val="fcase1ertab"/>
        <w:spacing w:before="120"/>
        <w:ind w:left="567" w:firstLine="0"/>
      </w:pPr>
      <w:r>
        <w:rPr>
          <w:rFonts w:ascii="Arial" w:hAnsi="Arial" w:cs="Arial"/>
          <w:u w:val="single"/>
        </w:rPr>
        <w:t>OU</w:t>
      </w:r>
    </w:p>
    <w:p w:rsidR="009B1CD0" w:rsidRDefault="00403011" w:rsidP="009B45B9">
      <w:pPr>
        <w:pStyle w:val="fcase1ertab"/>
        <w:tabs>
          <w:tab w:val="clear" w:pos="426"/>
          <w:tab w:val="left" w:pos="851"/>
        </w:tabs>
        <w:spacing w:before="120"/>
        <w:ind w:firstLine="142"/>
        <w:rPr>
          <w:rFonts w:ascii="Arial" w:hAnsi="Arial" w:cs="Arial"/>
        </w:rPr>
      </w:pPr>
      <w:r>
        <w:lastRenderedPageBreak/>
        <w:fldChar w:fldCharType="begin">
          <w:ffData>
            <w:name w:val=""/>
            <w:enabled/>
            <w:calcOnExit w:val="0"/>
            <w:checkBox>
              <w:size w:val="20"/>
              <w:default w:val="1"/>
            </w:checkBox>
          </w:ffData>
        </w:fldChar>
      </w:r>
      <w:r>
        <w:instrText xml:space="preserve"> FORMCHECKBOX </w:instrText>
      </w:r>
      <w:r w:rsidR="002D6197">
        <w:fldChar w:fldCharType="separate"/>
      </w:r>
      <w:r>
        <w:fldChar w:fldCharType="end"/>
      </w:r>
      <w:r w:rsidR="009B1CD0">
        <w:rPr>
          <w:rFonts w:ascii="Arial" w:hAnsi="Arial" w:cs="Arial"/>
        </w:rPr>
        <w:t xml:space="preserve"> aux prix indiqués </w:t>
      </w:r>
      <w:r w:rsidR="009D661E">
        <w:rPr>
          <w:rFonts w:ascii="Arial" w:hAnsi="Arial" w:cs="Arial"/>
        </w:rPr>
        <w:t xml:space="preserve">ci-dessous ou </w:t>
      </w:r>
      <w:r w:rsidR="009B1CD0">
        <w:rPr>
          <w:rFonts w:ascii="Arial" w:hAnsi="Arial" w:cs="Arial"/>
        </w:rPr>
        <w:t>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2C2CA3" w:rsidRDefault="002C2CA3" w:rsidP="009B45B9">
      <w:pPr>
        <w:pStyle w:val="fcasegauche"/>
        <w:tabs>
          <w:tab w:val="left" w:pos="851"/>
        </w:tabs>
        <w:spacing w:after="0"/>
        <w:ind w:left="0" w:firstLine="0"/>
        <w:rPr>
          <w:rFonts w:ascii="Arial" w:hAnsi="Arial" w:cs="Arial"/>
        </w:rPr>
      </w:pPr>
    </w:p>
    <w:p w:rsidR="00D64188" w:rsidRDefault="00D64188" w:rsidP="009B45B9">
      <w:pPr>
        <w:pStyle w:val="fcasegauch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 xml:space="preserve">Nature du groupement </w:t>
      </w:r>
      <w:r w:rsidR="0021797C" w:rsidRPr="00EB4E3A">
        <w:rPr>
          <w:rFonts w:ascii="Arial" w:hAnsi="Arial" w:cs="Arial"/>
          <w:b/>
          <w:sz w:val="22"/>
          <w:szCs w:val="22"/>
          <w:u w:val="single"/>
        </w:rPr>
        <w:t>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 xml:space="preserve">en </w:t>
      </w:r>
      <w:r w:rsidR="00036500" w:rsidRPr="00EB4E3A">
        <w:rPr>
          <w:rFonts w:ascii="Arial" w:hAnsi="Arial" w:cs="Arial"/>
          <w:b/>
          <w:sz w:val="22"/>
          <w:szCs w:val="22"/>
          <w:highlight w:val="yellow"/>
        </w:rPr>
        <w:t>cas de groupement conjoint</w:t>
      </w:r>
      <w:r w:rsidR="00036500">
        <w:rPr>
          <w:rFonts w:ascii="Arial" w:hAnsi="Arial" w:cs="Arial"/>
          <w:b/>
          <w:sz w:val="22"/>
          <w:szCs w:val="22"/>
        </w:rPr>
        <w: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2D6197">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2D6197">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rsidR="00D64188" w:rsidRDefault="00D64188" w:rsidP="006C4338">
      <w:pPr>
        <w:tabs>
          <w:tab w:val="left" w:pos="851"/>
        </w:tabs>
        <w:spacing w:before="120"/>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 xml:space="preserve">du groupement </w:t>
            </w:r>
            <w:r w:rsidRPr="006C2DAA">
              <w:rPr>
                <w:b/>
                <w:i w:val="0"/>
                <w:sz w:val="20"/>
                <w:highlight w:val="yellow"/>
              </w:rPr>
              <w:t>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EB4E3A">
      <w:pPr>
        <w:pStyle w:val="fcase1ertab"/>
        <w:tabs>
          <w:tab w:val="left" w:pos="851"/>
        </w:tabs>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3A77D1">
        <w:rPr>
          <w:rFonts w:ascii="Arial" w:hAnsi="Arial" w:cs="Arial"/>
          <w:i/>
          <w:sz w:val="18"/>
          <w:szCs w:val="18"/>
        </w:rPr>
        <w:t>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Pr="00C67D9B" w:rsidRDefault="00C67D9B" w:rsidP="009B45B9">
      <w:pPr>
        <w:tabs>
          <w:tab w:val="left" w:pos="851"/>
        </w:tabs>
        <w:rPr>
          <w:rFonts w:ascii="Arial" w:hAnsi="Arial" w:cs="Arial"/>
        </w:rPr>
      </w:pPr>
      <w:r w:rsidRPr="00C67D9B">
        <w:rPr>
          <w:rFonts w:ascii="Arial" w:hAnsi="Arial" w:cs="Arial"/>
        </w:rPr>
        <w:t>Sans objet</w:t>
      </w:r>
    </w:p>
    <w:p w:rsidR="00C67D9B" w:rsidRDefault="00C67D9B" w:rsidP="009B45B9">
      <w:pPr>
        <w:tabs>
          <w:tab w:val="left" w:pos="851"/>
        </w:tabs>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Default="002D6197" w:rsidP="009B45B9">
      <w:pPr>
        <w:tabs>
          <w:tab w:val="left" w:pos="576"/>
          <w:tab w:val="left" w:pos="851"/>
        </w:tabs>
        <w:jc w:val="both"/>
        <w:rPr>
          <w:rFonts w:ascii="Arial" w:hAnsi="Arial" w:cs="Arial"/>
          <w:i/>
          <w:sz w:val="18"/>
          <w:szCs w:val="18"/>
        </w:rPr>
      </w:pPr>
      <w:r>
        <w:rPr>
          <w:rFonts w:ascii="Arial" w:hAnsi="Arial" w:cs="Arial"/>
        </w:rPr>
        <w:t>Le</w:t>
      </w:r>
      <w:r w:rsidR="009B1CD0">
        <w:rPr>
          <w:rFonts w:ascii="Arial" w:hAnsi="Arial" w:cs="Arial"/>
        </w:rPr>
        <w:t xml:space="preserve"> marché </w:t>
      </w:r>
      <w:r w:rsidR="00FE48C9">
        <w:rPr>
          <w:rFonts w:ascii="Arial" w:hAnsi="Arial" w:cs="Arial"/>
        </w:rPr>
        <w:t>public</w:t>
      </w:r>
      <w:r w:rsidR="009B1CD0">
        <w:rPr>
          <w:rFonts w:ascii="Arial" w:hAnsi="Arial" w:cs="Arial"/>
        </w:rPr>
        <w:t xml:space="preserve"> </w:t>
      </w:r>
      <w:r>
        <w:rPr>
          <w:rFonts w:ascii="Arial" w:hAnsi="Arial" w:cs="Arial"/>
        </w:rPr>
        <w:t>prend effet</w:t>
      </w:r>
      <w:r w:rsidR="009B1CD0">
        <w:rPr>
          <w:rFonts w:ascii="Arial" w:hAnsi="Arial" w:cs="Arial"/>
        </w:rPr>
        <w:t xml:space="preserve"> à compter de :</w:t>
      </w:r>
    </w:p>
    <w:p w:rsidR="009B1CD0" w:rsidRDefault="009B1CD0" w:rsidP="009B45B9">
      <w:pPr>
        <w:tabs>
          <w:tab w:val="left" w:pos="851"/>
        </w:tabs>
      </w:pPr>
      <w:r>
        <w:rPr>
          <w:rFonts w:ascii="Arial" w:hAnsi="Arial" w:cs="Arial"/>
          <w:i/>
          <w:sz w:val="18"/>
          <w:szCs w:val="18"/>
        </w:rPr>
        <w:t>(Cocher la case correspondante.)</w:t>
      </w:r>
    </w:p>
    <w:p w:rsidR="009B1CD0" w:rsidRDefault="00844DAA" w:rsidP="009B45B9">
      <w:pPr>
        <w:tabs>
          <w:tab w:val="left" w:pos="851"/>
        </w:tabs>
        <w:spacing w:before="120"/>
        <w:ind w:left="567"/>
        <w:jc w:val="both"/>
      </w:pPr>
      <w:r>
        <w:tab/>
      </w:r>
      <w:r w:rsidR="007536DB">
        <w:fldChar w:fldCharType="begin">
          <w:ffData>
            <w:name w:val=""/>
            <w:enabled/>
            <w:calcOnExit w:val="0"/>
            <w:checkBox>
              <w:size w:val="20"/>
              <w:default w:val="1"/>
            </w:checkBox>
          </w:ffData>
        </w:fldChar>
      </w:r>
      <w:r w:rsidR="007536DB">
        <w:instrText xml:space="preserve"> FORMCHECKBOX </w:instrText>
      </w:r>
      <w:r w:rsidR="002D6197">
        <w:fldChar w:fldCharType="separate"/>
      </w:r>
      <w:r w:rsidR="007536DB">
        <w:fldChar w:fldCharType="end"/>
      </w:r>
      <w:r w:rsidR="009B1CD0">
        <w:rPr>
          <w:rFonts w:ascii="Arial" w:hAnsi="Arial" w:cs="Arial"/>
        </w:rPr>
        <w:tab/>
        <w:t xml:space="preserve">la date de notification du marché </w:t>
      </w:r>
      <w:r w:rsidR="00FE48C9">
        <w:rPr>
          <w:rFonts w:ascii="Arial" w:hAnsi="Arial" w:cs="Arial"/>
        </w:rPr>
        <w:t>public</w:t>
      </w:r>
      <w:r w:rsidR="009B1CD0">
        <w:rPr>
          <w:rFonts w:ascii="Arial" w:hAnsi="Arial" w:cs="Arial"/>
        </w:rPr>
        <w:t> </w:t>
      </w:r>
      <w:r w:rsidR="002D6197">
        <w:rPr>
          <w:rFonts w:ascii="Arial" w:hAnsi="Arial" w:cs="Arial"/>
        </w:rPr>
        <w:t>et prend fin au 4 septembre 2029.</w:t>
      </w:r>
      <w:bookmarkStart w:id="1" w:name="_GoBack"/>
      <w:bookmarkEnd w:id="1"/>
    </w:p>
    <w:p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2D6197">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rsidR="00D64188" w:rsidRDefault="00844DAA" w:rsidP="00EB4E3A">
      <w:pPr>
        <w:tabs>
          <w:tab w:val="left" w:pos="851"/>
        </w:tabs>
        <w:spacing w:before="120"/>
        <w:ind w:left="1134" w:hanging="567"/>
        <w:jc w:val="both"/>
        <w:rPr>
          <w:rFonts w:ascii="Arial" w:hAnsi="Arial" w:cs="Arial"/>
          <w:b/>
        </w:rPr>
      </w:pPr>
      <w:r>
        <w:tab/>
      </w:r>
      <w:r w:rsidR="007536DB">
        <w:fldChar w:fldCharType="begin">
          <w:ffData>
            <w:name w:val=""/>
            <w:enabled/>
            <w:calcOnExit w:val="0"/>
            <w:checkBox>
              <w:size w:val="20"/>
              <w:default w:val="0"/>
            </w:checkBox>
          </w:ffData>
        </w:fldChar>
      </w:r>
      <w:r w:rsidR="007536DB">
        <w:instrText xml:space="preserve"> FORMCHECKBOX </w:instrText>
      </w:r>
      <w:r w:rsidR="002D6197">
        <w:fldChar w:fldCharType="separate"/>
      </w:r>
      <w:r w:rsidR="007536DB">
        <w:fldChar w:fldCharType="end"/>
      </w:r>
      <w:r w:rsidR="009B1CD0">
        <w:rPr>
          <w:rFonts w:ascii="Arial" w:hAnsi="Arial" w:cs="Arial"/>
        </w:rPr>
        <w:tab/>
        <w:t xml:space="preserve">la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rsidR="00D64188" w:rsidRDefault="00D64188" w:rsidP="009B45B9">
      <w:pPr>
        <w:tabs>
          <w:tab w:val="left" w:pos="426"/>
          <w:tab w:val="left" w:pos="851"/>
        </w:tabs>
        <w:jc w:val="both"/>
        <w:rPr>
          <w:rFonts w:ascii="Arial" w:hAnsi="Arial" w:cs="Arial"/>
          <w:b/>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2131E1">
        <w:fldChar w:fldCharType="begin">
          <w:ffData>
            <w:name w:val=""/>
            <w:enabled/>
            <w:calcOnExit w:val="0"/>
            <w:checkBox>
              <w:size w:val="20"/>
              <w:default w:val="1"/>
            </w:checkBox>
          </w:ffData>
        </w:fldChar>
      </w:r>
      <w:r w:rsidR="002131E1">
        <w:instrText xml:space="preserve"> FORMCHECKBOX </w:instrText>
      </w:r>
      <w:r w:rsidR="002D6197">
        <w:fldChar w:fldCharType="separate"/>
      </w:r>
      <w:r w:rsidR="002131E1">
        <w:fldChar w:fldCharType="end"/>
      </w:r>
      <w:r>
        <w:tab/>
      </w:r>
      <w:r w:rsidR="009D661E">
        <w:t>Non</w:t>
      </w:r>
      <w:r>
        <w:tab/>
      </w:r>
      <w:r>
        <w:tab/>
      </w:r>
      <w:r>
        <w:tab/>
      </w:r>
      <w:r w:rsidR="002131E1">
        <w:fldChar w:fldCharType="begin">
          <w:ffData>
            <w:name w:val=""/>
            <w:enabled/>
            <w:calcOnExit w:val="0"/>
            <w:checkBox>
              <w:size w:val="20"/>
              <w:default w:val="0"/>
            </w:checkBox>
          </w:ffData>
        </w:fldChar>
      </w:r>
      <w:r w:rsidR="002131E1">
        <w:instrText xml:space="preserve"> FORMCHECKBOX </w:instrText>
      </w:r>
      <w:r w:rsidR="002D6197">
        <w:fldChar w:fldCharType="separate"/>
      </w:r>
      <w:r w:rsidR="002131E1">
        <w:fldChar w:fldCharType="end"/>
      </w:r>
      <w:r>
        <w:tab/>
      </w:r>
      <w:r w:rsidR="009D661E">
        <w:t>Oui</w:t>
      </w:r>
    </w:p>
    <w:p w:rsidR="009B1CD0" w:rsidRDefault="009B1CD0" w:rsidP="009B45B9">
      <w:pPr>
        <w:tabs>
          <w:tab w:val="left" w:pos="851"/>
        </w:tabs>
        <w:rPr>
          <w:rFonts w:ascii="Arial" w:hAnsi="Arial" w:cs="Arial"/>
        </w:rPr>
      </w:pPr>
      <w:r>
        <w:rPr>
          <w:rFonts w:ascii="Arial" w:hAnsi="Arial" w:cs="Arial"/>
          <w:i/>
          <w:sz w:val="18"/>
          <w:szCs w:val="18"/>
        </w:rPr>
        <w:t>(Cocher la case correspondante.)</w:t>
      </w:r>
    </w:p>
    <w:p w:rsidR="00C67D9B" w:rsidRDefault="00C67D9B" w:rsidP="009B45B9">
      <w:pPr>
        <w:tabs>
          <w:tab w:val="left" w:pos="426"/>
          <w:tab w:val="left" w:pos="851"/>
        </w:tabs>
        <w:jc w:val="both"/>
        <w:rPr>
          <w:rFonts w:ascii="Arial" w:hAnsi="Arial" w:cs="Arial"/>
        </w:rPr>
      </w:pPr>
    </w:p>
    <w:p w:rsidR="00D64188" w:rsidRDefault="00D64188" w:rsidP="00EB4E3A">
      <w:pPr>
        <w:tabs>
          <w:tab w:val="left" w:pos="426"/>
          <w:tab w:val="left" w:pos="851"/>
        </w:tabs>
        <w:jc w:val="both"/>
        <w:rPr>
          <w:rFonts w:ascii="Arial" w:hAnsi="Arial" w:cs="Arial"/>
        </w:rPr>
      </w:pPr>
    </w:p>
    <w:p w:rsidR="00D64188" w:rsidRDefault="00D64188" w:rsidP="00EB4E3A">
      <w:pPr>
        <w:tabs>
          <w:tab w:val="left" w:pos="426"/>
          <w:tab w:val="left" w:pos="851"/>
        </w:tabs>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D64188" w:rsidRDefault="00D64188" w:rsidP="00332B12">
      <w:pPr>
        <w:pStyle w:val="fcase1ertab"/>
        <w:tabs>
          <w:tab w:val="left" w:pos="851"/>
        </w:tabs>
        <w:ind w:left="0" w:firstLine="0"/>
        <w:rPr>
          <w:rFonts w:ascii="Arial" w:hAnsi="Arial" w:cs="Arial"/>
          <w:b/>
          <w:sz w:val="22"/>
          <w:szCs w:val="22"/>
        </w:rPr>
      </w:pPr>
    </w:p>
    <w:p w:rsidR="00D64188" w:rsidRDefault="00D64188"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2D6197">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2D6197">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2D6197">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2D6197">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2D6197">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2D6197">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D6197">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D6197">
        <w:fldChar w:fldCharType="separate"/>
      </w:r>
      <w:r>
        <w:fldChar w:fldCharType="end"/>
      </w:r>
      <w:r>
        <w:tab/>
      </w:r>
      <w:r>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2D6197">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2D6197">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p w:rsidR="00D64188" w:rsidRDefault="00D64188"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rsidTr="00EB4E3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C0721">
        <w:trPr>
          <w:trHeight w:val="1586"/>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p w:rsidR="00D64188" w:rsidRDefault="00D64188"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D64188">
        <w:tc>
          <w:tcPr>
            <w:tcW w:w="10277" w:type="dxa"/>
            <w:shd w:val="clear" w:color="auto" w:fill="66CCFF"/>
          </w:tcPr>
          <w:p w:rsidR="009B1CD0" w:rsidRPr="00EB4E3A" w:rsidRDefault="008B2A38" w:rsidP="006B5057">
            <w:pPr>
              <w:rPr>
                <w:b/>
              </w:rPr>
            </w:pPr>
            <w:r w:rsidRPr="00EB4E3A">
              <w:rPr>
                <w:rFonts w:ascii="Arial" w:hAnsi="Arial" w:cs="Arial"/>
                <w:b/>
              </w:rPr>
              <w:br w:type="page"/>
            </w:r>
            <w:r w:rsidR="009B1CD0" w:rsidRPr="00EB4E3A">
              <w:rPr>
                <w:b/>
                <w:sz w:val="22"/>
                <w:szCs w:val="22"/>
              </w:rPr>
              <w:t xml:space="preserve">D - Identification </w:t>
            </w:r>
            <w:r w:rsidR="001C40C0" w:rsidRPr="00EB4E3A">
              <w:rPr>
                <w:b/>
                <w:sz w:val="22"/>
                <w:szCs w:val="22"/>
              </w:rPr>
              <w:t>et signature de l’acheteur</w:t>
            </w:r>
            <w:r w:rsidR="009B1CD0" w:rsidRPr="00EB4E3A">
              <w:rPr>
                <w:b/>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w:t>
      </w:r>
      <w:r>
        <w:rPr>
          <w:rFonts w:ascii="Arial" w:hAnsi="Arial" w:cs="Arial"/>
          <w:b w:val="0"/>
          <w:bCs/>
          <w:i/>
          <w:iCs/>
          <w:sz w:val="18"/>
          <w:szCs w:val="18"/>
        </w:rPr>
        <w:t>.)</w:t>
      </w:r>
    </w:p>
    <w:p w:rsidR="00E77026" w:rsidRDefault="00E77026" w:rsidP="00E77026">
      <w:pPr>
        <w:pStyle w:val="Titre1"/>
        <w:ind w:left="0"/>
        <w:jc w:val="both"/>
        <w:rPr>
          <w:rFonts w:ascii="Arial" w:hAnsi="Arial" w:cs="Arial"/>
        </w:rPr>
      </w:pPr>
    </w:p>
    <w:p w:rsidR="009C0721" w:rsidRPr="00F14516" w:rsidRDefault="009C0721" w:rsidP="009C0721">
      <w:pPr>
        <w:rPr>
          <w:rFonts w:ascii="Arial" w:hAnsi="Arial" w:cs="Arial"/>
          <w:b/>
        </w:rPr>
      </w:pPr>
      <w:r w:rsidRPr="00F14516">
        <w:rPr>
          <w:rFonts w:ascii="Arial" w:hAnsi="Arial" w:cs="Arial"/>
          <w:b/>
        </w:rPr>
        <w:t xml:space="preserve">Dans le cadre de </w:t>
      </w:r>
      <w:r w:rsidRPr="00F14516">
        <w:rPr>
          <w:rFonts w:ascii="Arial" w:hAnsi="Arial" w:cs="Arial"/>
          <w:b/>
          <w:u w:val="single"/>
        </w:rPr>
        <w:t>la passation</w:t>
      </w:r>
      <w:r>
        <w:rPr>
          <w:rFonts w:ascii="Arial" w:hAnsi="Arial" w:cs="Arial"/>
          <w:b/>
        </w:rPr>
        <w:t xml:space="preserve"> du marché</w:t>
      </w:r>
      <w:r w:rsidRPr="00F14516">
        <w:rPr>
          <w:rFonts w:ascii="Arial" w:hAnsi="Arial" w:cs="Arial"/>
          <w:b/>
        </w:rPr>
        <w:t> :</w:t>
      </w:r>
    </w:p>
    <w:p w:rsidR="009C0721" w:rsidRPr="009C0721" w:rsidRDefault="009C0721" w:rsidP="009C0721"/>
    <w:p w:rsidR="00E77026" w:rsidRDefault="00E77026" w:rsidP="00E77026">
      <w:pPr>
        <w:jc w:val="center"/>
        <w:rPr>
          <w:rFonts w:ascii="Arial" w:hAnsi="Arial"/>
          <w:b/>
          <w:iCs/>
        </w:rPr>
      </w:pPr>
      <w:r>
        <w:rPr>
          <w:rFonts w:ascii="Arial" w:hAnsi="Arial"/>
          <w:b/>
          <w:iCs/>
        </w:rPr>
        <w:t>CENTRE HOSPITALIER UNIVERSITAIRE CAEN NORMANDIE</w:t>
      </w:r>
    </w:p>
    <w:p w:rsidR="009C0721" w:rsidRPr="00D5375F" w:rsidRDefault="009C0721" w:rsidP="009C0721">
      <w:pPr>
        <w:jc w:val="center"/>
        <w:rPr>
          <w:rFonts w:ascii="Arial" w:hAnsi="Arial" w:cs="Arial"/>
          <w:b/>
        </w:rPr>
      </w:pPr>
      <w:r w:rsidRPr="00D5375F">
        <w:rPr>
          <w:rFonts w:ascii="Arial" w:hAnsi="Arial" w:cs="Arial"/>
          <w:b/>
        </w:rPr>
        <w:t xml:space="preserve">Etablissement support du GHT </w:t>
      </w:r>
      <w:r w:rsidRPr="00D5375F">
        <w:rPr>
          <w:rFonts w:ascii="Arial" w:hAnsi="Arial" w:cs="Arial"/>
          <w:b/>
          <w:smallCaps/>
        </w:rPr>
        <w:t>Normandie Centre</w:t>
      </w:r>
    </w:p>
    <w:p w:rsidR="00E77026" w:rsidRDefault="00E77026" w:rsidP="00E77026">
      <w:pPr>
        <w:jc w:val="center"/>
        <w:rPr>
          <w:rFonts w:ascii="Arial" w:hAnsi="Arial"/>
          <w:b/>
          <w:iCs/>
        </w:rPr>
      </w:pPr>
      <w:r>
        <w:rPr>
          <w:rFonts w:ascii="Arial" w:hAnsi="Arial"/>
          <w:b/>
          <w:iCs/>
        </w:rPr>
        <w:t xml:space="preserve">Direction </w:t>
      </w:r>
      <w:r w:rsidR="00C67D9B">
        <w:rPr>
          <w:rFonts w:ascii="Arial" w:hAnsi="Arial"/>
          <w:b/>
          <w:iCs/>
        </w:rPr>
        <w:t xml:space="preserve">des </w:t>
      </w:r>
      <w:r w:rsidR="00870645">
        <w:rPr>
          <w:rFonts w:ascii="Arial" w:hAnsi="Arial"/>
          <w:b/>
          <w:iCs/>
        </w:rPr>
        <w:t xml:space="preserve">achats </w:t>
      </w:r>
    </w:p>
    <w:p w:rsidR="007536DB" w:rsidRDefault="007536DB" w:rsidP="00E77026">
      <w:pPr>
        <w:jc w:val="center"/>
        <w:rPr>
          <w:rFonts w:ascii="Arial" w:hAnsi="Arial"/>
          <w:b/>
          <w:iCs/>
        </w:rPr>
      </w:pPr>
      <w:r>
        <w:rPr>
          <w:rFonts w:ascii="Arial" w:hAnsi="Arial"/>
          <w:b/>
          <w:iCs/>
        </w:rPr>
        <w:t>Cellule marchés publics</w:t>
      </w:r>
    </w:p>
    <w:p w:rsidR="00E77026" w:rsidRDefault="00E77026" w:rsidP="00E77026">
      <w:pPr>
        <w:jc w:val="center"/>
        <w:rPr>
          <w:rFonts w:ascii="Arial" w:hAnsi="Arial"/>
          <w:b/>
          <w:iCs/>
        </w:rPr>
      </w:pPr>
      <w:r>
        <w:rPr>
          <w:rFonts w:ascii="Arial" w:hAnsi="Arial"/>
          <w:b/>
          <w:iCs/>
        </w:rPr>
        <w:t>CS 30001</w:t>
      </w:r>
    </w:p>
    <w:p w:rsidR="00E77026" w:rsidRDefault="00E77026" w:rsidP="00E77026">
      <w:pPr>
        <w:jc w:val="center"/>
        <w:rPr>
          <w:rFonts w:ascii="Arial" w:hAnsi="Arial"/>
          <w:b/>
          <w:iCs/>
        </w:rPr>
      </w:pPr>
      <w:r>
        <w:rPr>
          <w:rFonts w:ascii="Arial" w:hAnsi="Arial"/>
          <w:b/>
          <w:iCs/>
        </w:rPr>
        <w:t>14033 CAEN CEDEX 9</w:t>
      </w:r>
    </w:p>
    <w:p w:rsidR="00E77026" w:rsidRDefault="00E77026" w:rsidP="00E77026">
      <w:pPr>
        <w:jc w:val="center"/>
        <w:rPr>
          <w:rFonts w:ascii="Arial" w:hAnsi="Arial"/>
          <w:b/>
          <w:iCs/>
        </w:rPr>
      </w:pPr>
      <w:r>
        <w:rPr>
          <w:rFonts w:ascii="Arial" w:hAnsi="Arial"/>
          <w:b/>
          <w:iCs/>
        </w:rPr>
        <w:t>Tél. : 02.31.06.</w:t>
      </w:r>
      <w:r w:rsidR="009547BD">
        <w:rPr>
          <w:rFonts w:ascii="Arial" w:hAnsi="Arial"/>
          <w:b/>
          <w:iCs/>
        </w:rPr>
        <w:t>48.85</w:t>
      </w:r>
      <w:r>
        <w:rPr>
          <w:rFonts w:ascii="Arial" w:hAnsi="Arial"/>
          <w:b/>
          <w:iCs/>
        </w:rPr>
        <w:t xml:space="preserve"> / Télécopie : 02.31.06</w:t>
      </w:r>
      <w:r w:rsidR="009547BD">
        <w:rPr>
          <w:rFonts w:ascii="Arial" w:hAnsi="Arial"/>
          <w:b/>
          <w:iCs/>
        </w:rPr>
        <w:t>.49.13</w:t>
      </w:r>
    </w:p>
    <w:p w:rsidR="00E77026" w:rsidRDefault="00E77026" w:rsidP="00E77026">
      <w:pPr>
        <w:jc w:val="center"/>
        <w:rPr>
          <w:rFonts w:ascii="Arial" w:hAnsi="Arial"/>
          <w:b/>
          <w:iCs/>
        </w:rPr>
      </w:pPr>
      <w:r>
        <w:rPr>
          <w:rFonts w:ascii="Arial" w:hAnsi="Arial"/>
          <w:b/>
          <w:iCs/>
        </w:rPr>
        <w:t xml:space="preserve">Courriel : </w:t>
      </w:r>
      <w:hyperlink r:id="rId14" w:history="1">
        <w:r w:rsidR="00495909" w:rsidRPr="007D377A">
          <w:rPr>
            <w:rStyle w:val="Lienhypertexte"/>
            <w:rFonts w:ascii="Arial" w:hAnsi="Arial" w:cs="Univers"/>
            <w:b/>
            <w:iCs/>
          </w:rPr>
          <w:t>feret-m@chu-caen.fr</w:t>
        </w:r>
      </w:hyperlink>
      <w:r w:rsidR="009547BD">
        <w:rPr>
          <w:rFonts w:ascii="Arial" w:hAnsi="Arial"/>
          <w:b/>
          <w:iCs/>
        </w:rPr>
        <w:t xml:space="preserve"> </w:t>
      </w:r>
    </w:p>
    <w:p w:rsidR="009B1CD0" w:rsidRDefault="009B1CD0" w:rsidP="005846FB">
      <w:pPr>
        <w:pStyle w:val="En-tte"/>
        <w:tabs>
          <w:tab w:val="clear" w:pos="4536"/>
          <w:tab w:val="clear" w:pos="9072"/>
          <w:tab w:val="left" w:pos="851"/>
        </w:tabs>
        <w:jc w:val="both"/>
        <w:rPr>
          <w:rFonts w:ascii="Arial" w:hAnsi="Arial" w:cs="Arial"/>
        </w:rPr>
      </w:pPr>
    </w:p>
    <w:p w:rsidR="009C0721" w:rsidRPr="00F14516" w:rsidRDefault="009C0721" w:rsidP="009C0721">
      <w:pPr>
        <w:jc w:val="both"/>
        <w:rPr>
          <w:rFonts w:ascii="Arial" w:hAnsi="Arial" w:cs="Arial"/>
          <w:b/>
        </w:rPr>
      </w:pPr>
      <w:r w:rsidRPr="00F14516">
        <w:rPr>
          <w:rFonts w:ascii="Arial" w:hAnsi="Arial" w:cs="Arial"/>
          <w:b/>
        </w:rPr>
        <w:t>Dans le cadre de l</w:t>
      </w:r>
      <w:r>
        <w:rPr>
          <w:rFonts w:ascii="Arial" w:hAnsi="Arial" w:cs="Arial"/>
          <w:b/>
          <w:u w:val="single"/>
        </w:rPr>
        <w:t>’exécution du marché</w:t>
      </w:r>
      <w:r>
        <w:rPr>
          <w:rFonts w:ascii="Arial" w:hAnsi="Arial" w:cs="Arial"/>
          <w:b/>
        </w:rPr>
        <w:t>, le représentant de l’établissement partie bénéficiaire</w:t>
      </w:r>
      <w:r w:rsidRPr="00F14516">
        <w:rPr>
          <w:rFonts w:ascii="Arial" w:hAnsi="Arial" w:cs="Arial"/>
          <w:b/>
        </w:rPr>
        <w:t xml:space="preserve"> est l’interlocuteur du titulaire.</w:t>
      </w:r>
    </w:p>
    <w:p w:rsidR="009C0721" w:rsidRDefault="009C0721"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rsidR="009B1CD0" w:rsidRDefault="009B1CD0" w:rsidP="0083205E">
      <w:pPr>
        <w:tabs>
          <w:tab w:val="left" w:pos="851"/>
        </w:tabs>
        <w:jc w:val="both"/>
        <w:rPr>
          <w:rFonts w:ascii="Arial" w:hAnsi="Arial" w:cs="Arial"/>
        </w:rPr>
      </w:pPr>
    </w:p>
    <w:p w:rsidR="00D64188" w:rsidRPr="00D64188" w:rsidRDefault="006C2DAA" w:rsidP="00D64188">
      <w:pPr>
        <w:tabs>
          <w:tab w:val="left" w:pos="426"/>
          <w:tab w:val="left" w:pos="5103"/>
        </w:tabs>
        <w:suppressAutoHyphens w:val="0"/>
        <w:jc w:val="both"/>
        <w:rPr>
          <w:rFonts w:ascii="Arial" w:hAnsi="Arial" w:cs="Times New Roman"/>
          <w:b/>
          <w:i/>
          <w:lang w:eastAsia="fr-FR"/>
        </w:rPr>
      </w:pPr>
      <w:r>
        <w:rPr>
          <w:rFonts w:ascii="Arial" w:hAnsi="Arial" w:cs="Times New Roman"/>
          <w:b/>
          <w:i/>
          <w:lang w:eastAsia="fr-FR"/>
        </w:rPr>
        <w:t>Monsieur Frédéric</w:t>
      </w:r>
      <w:r w:rsidR="00D64188" w:rsidRPr="00D64188">
        <w:rPr>
          <w:rFonts w:ascii="Arial" w:hAnsi="Arial" w:cs="Times New Roman"/>
          <w:b/>
          <w:i/>
          <w:lang w:eastAsia="fr-FR"/>
        </w:rPr>
        <w:t xml:space="preserve"> </w:t>
      </w:r>
      <w:r>
        <w:rPr>
          <w:rFonts w:ascii="Arial" w:hAnsi="Arial" w:cs="Times New Roman"/>
          <w:b/>
          <w:i/>
          <w:lang w:eastAsia="fr-FR"/>
        </w:rPr>
        <w:t>VARNIER</w:t>
      </w:r>
      <w:r w:rsidR="00D64188" w:rsidRPr="00D64188">
        <w:rPr>
          <w:rFonts w:ascii="Arial" w:hAnsi="Arial" w:cs="Times New Roman"/>
          <w:b/>
          <w:i/>
          <w:lang w:eastAsia="fr-FR"/>
        </w:rPr>
        <w:t xml:space="preserve"> - Directeur </w:t>
      </w:r>
      <w:r w:rsidR="007C0BB0">
        <w:rPr>
          <w:rFonts w:ascii="Arial" w:hAnsi="Arial" w:cs="Times New Roman"/>
          <w:b/>
          <w:i/>
          <w:lang w:eastAsia="fr-FR"/>
        </w:rPr>
        <w:t>g</w:t>
      </w:r>
      <w:r w:rsidR="00D64188" w:rsidRPr="00D64188">
        <w:rPr>
          <w:rFonts w:ascii="Arial" w:hAnsi="Arial" w:cs="Times New Roman"/>
          <w:b/>
          <w:i/>
          <w:lang w:eastAsia="fr-FR"/>
        </w:rPr>
        <w:t xml:space="preserve">énéral du C.H.U. </w:t>
      </w:r>
      <w:r w:rsidR="00D64188" w:rsidRPr="00D64188">
        <w:rPr>
          <w:rFonts w:ascii="Arial" w:hAnsi="Arial" w:cs="Times New Roman"/>
          <w:b/>
          <w:i/>
          <w:smallCaps/>
          <w:lang w:eastAsia="fr-FR"/>
        </w:rPr>
        <w:t>Caen Normandie</w:t>
      </w:r>
    </w:p>
    <w:p w:rsidR="009B1CD0" w:rsidRDefault="009B1CD0" w:rsidP="009B45B9">
      <w:pPr>
        <w:tabs>
          <w:tab w:val="left" w:pos="851"/>
        </w:tabs>
        <w:jc w:val="both"/>
        <w:rPr>
          <w:rFonts w:ascii="Arial" w:hAnsi="Arial" w:cs="Arial"/>
        </w:rPr>
      </w:pPr>
    </w:p>
    <w:p w:rsidR="00C67D9B" w:rsidRDefault="00C67D9B"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5"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6"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9B1CD0" w:rsidRDefault="009B1CD0" w:rsidP="009B45B9">
      <w:pPr>
        <w:tabs>
          <w:tab w:val="left" w:pos="851"/>
        </w:tabs>
        <w:jc w:val="both"/>
        <w:rPr>
          <w:rFonts w:ascii="Arial" w:hAnsi="Arial" w:cs="Arial"/>
        </w:rPr>
      </w:pPr>
    </w:p>
    <w:p w:rsidR="00D64188" w:rsidRPr="00D64188" w:rsidRDefault="00D64188" w:rsidP="00D64188">
      <w:pPr>
        <w:tabs>
          <w:tab w:val="left" w:pos="426"/>
          <w:tab w:val="left" w:pos="851"/>
        </w:tabs>
        <w:suppressAutoHyphens w:val="0"/>
        <w:jc w:val="both"/>
        <w:rPr>
          <w:rFonts w:ascii="Arial" w:hAnsi="Arial" w:cs="Arial"/>
          <w:b/>
          <w:bCs/>
          <w:i/>
          <w:iCs/>
          <w:lang w:eastAsia="fr-FR"/>
        </w:rPr>
      </w:pPr>
      <w:r w:rsidRPr="00D64188">
        <w:rPr>
          <w:rFonts w:ascii="Arial" w:hAnsi="Arial" w:cs="Arial"/>
          <w:b/>
          <w:bCs/>
          <w:i/>
          <w:iCs/>
          <w:lang w:eastAsia="fr-FR"/>
        </w:rPr>
        <w:t xml:space="preserve">Madame </w:t>
      </w:r>
      <w:r w:rsidR="00495909">
        <w:rPr>
          <w:rFonts w:ascii="Arial" w:hAnsi="Arial" w:cs="Arial"/>
          <w:b/>
          <w:bCs/>
          <w:i/>
          <w:iCs/>
          <w:lang w:eastAsia="fr-FR"/>
        </w:rPr>
        <w:t>Maryse FERET</w:t>
      </w:r>
      <w:r w:rsidR="009547BD">
        <w:rPr>
          <w:rFonts w:ascii="Arial" w:hAnsi="Arial" w:cs="Arial"/>
          <w:b/>
          <w:bCs/>
          <w:i/>
          <w:iCs/>
          <w:lang w:eastAsia="fr-FR"/>
        </w:rPr>
        <w:t xml:space="preserve"> - </w:t>
      </w:r>
      <w:r w:rsidRPr="00D64188">
        <w:rPr>
          <w:rFonts w:ascii="Arial" w:hAnsi="Arial" w:cs="Arial"/>
          <w:b/>
          <w:bCs/>
          <w:i/>
          <w:iCs/>
          <w:lang w:eastAsia="fr-FR"/>
        </w:rPr>
        <w:t xml:space="preserve">C.H.U. </w:t>
      </w:r>
      <w:r w:rsidRPr="00D64188">
        <w:rPr>
          <w:rFonts w:ascii="Arial" w:hAnsi="Arial" w:cs="Times New Roman"/>
          <w:b/>
          <w:i/>
          <w:smallCaps/>
          <w:lang w:eastAsia="fr-FR"/>
        </w:rPr>
        <w:t>Caen Normandie</w:t>
      </w:r>
      <w:r w:rsidRPr="00D64188">
        <w:rPr>
          <w:rFonts w:ascii="Arial" w:hAnsi="Arial" w:cs="Arial"/>
          <w:b/>
          <w:bCs/>
          <w:i/>
          <w:iCs/>
          <w:lang w:eastAsia="fr-FR"/>
        </w:rPr>
        <w:t xml:space="preserve"> / </w:t>
      </w:r>
      <w:r w:rsidR="007C0BB0">
        <w:rPr>
          <w:rFonts w:ascii="Arial" w:hAnsi="Arial" w:cs="Arial"/>
          <w:b/>
          <w:bCs/>
          <w:i/>
          <w:iCs/>
          <w:lang w:eastAsia="fr-FR"/>
        </w:rPr>
        <w:t xml:space="preserve">DAJ / </w:t>
      </w:r>
      <w:r w:rsidRPr="00D64188">
        <w:rPr>
          <w:rFonts w:ascii="Arial" w:hAnsi="Arial" w:cs="Arial"/>
          <w:b/>
          <w:bCs/>
          <w:i/>
          <w:iCs/>
          <w:lang w:eastAsia="fr-FR"/>
        </w:rPr>
        <w:t>Cellule marchés</w:t>
      </w:r>
      <w:r w:rsidR="007C0BB0">
        <w:rPr>
          <w:rFonts w:ascii="Arial" w:hAnsi="Arial" w:cs="Arial"/>
          <w:b/>
          <w:bCs/>
          <w:i/>
          <w:iCs/>
          <w:lang w:eastAsia="fr-FR"/>
        </w:rPr>
        <w:t xml:space="preserve"> </w:t>
      </w:r>
      <w:r w:rsidRPr="00D64188">
        <w:rPr>
          <w:rFonts w:ascii="Arial" w:hAnsi="Arial" w:cs="Arial"/>
          <w:b/>
          <w:bCs/>
          <w:i/>
          <w:iCs/>
          <w:lang w:eastAsia="fr-FR"/>
        </w:rPr>
        <w:t>–</w:t>
      </w:r>
      <w:r w:rsidR="007C0BB0">
        <w:rPr>
          <w:rFonts w:ascii="Arial" w:hAnsi="Arial" w:cs="Arial"/>
          <w:b/>
          <w:bCs/>
          <w:i/>
          <w:iCs/>
          <w:lang w:eastAsia="fr-FR"/>
        </w:rPr>
        <w:t xml:space="preserve"> </w:t>
      </w:r>
      <w:r w:rsidRPr="00D64188">
        <w:rPr>
          <w:rFonts w:ascii="Arial" w:hAnsi="Arial" w:cs="Arial"/>
          <w:b/>
          <w:bCs/>
          <w:i/>
          <w:iCs/>
          <w:lang w:eastAsia="fr-FR"/>
        </w:rPr>
        <w:t xml:space="preserve">courriel : </w:t>
      </w:r>
      <w:hyperlink r:id="rId17" w:history="1">
        <w:r w:rsidR="00495909" w:rsidRPr="007D377A">
          <w:rPr>
            <w:rStyle w:val="Lienhypertexte"/>
            <w:rFonts w:ascii="Arial" w:hAnsi="Arial" w:cs="Arial"/>
            <w:b/>
            <w:bCs/>
            <w:i/>
            <w:iCs/>
            <w:lang w:eastAsia="fr-FR"/>
          </w:rPr>
          <w:t>feret-m@chu-caen.fr</w:t>
        </w:r>
      </w:hyperlink>
      <w:r w:rsidR="009547BD">
        <w:rPr>
          <w:rFonts w:ascii="Arial" w:hAnsi="Arial" w:cs="Arial"/>
          <w:b/>
          <w:bCs/>
          <w:i/>
          <w:iCs/>
          <w:lang w:eastAsia="fr-FR"/>
        </w:rPr>
        <w:t xml:space="preserve"> </w:t>
      </w:r>
    </w:p>
    <w:p w:rsidR="001C40C0" w:rsidRDefault="001C40C0" w:rsidP="009B45B9">
      <w:pPr>
        <w:tabs>
          <w:tab w:val="left" w:pos="851"/>
        </w:tabs>
        <w:jc w:val="both"/>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p w:rsidR="009C0721" w:rsidRPr="00E77026" w:rsidRDefault="009C0721" w:rsidP="009C0721">
      <w:pPr>
        <w:suppressAutoHyphens w:val="0"/>
        <w:jc w:val="both"/>
        <w:rPr>
          <w:rFonts w:ascii="Arial" w:hAnsi="Arial" w:cs="Times New Roman"/>
          <w:b/>
          <w:i/>
          <w:lang w:eastAsia="fr-FR"/>
        </w:rPr>
      </w:pPr>
      <w:bookmarkStart w:id="2" w:name="_Hlk180047101"/>
      <w:r w:rsidRPr="00E77026">
        <w:rPr>
          <w:rFonts w:ascii="Arial" w:hAnsi="Arial" w:cs="Times New Roman"/>
          <w:b/>
          <w:i/>
          <w:lang w:eastAsia="fr-FR"/>
        </w:rPr>
        <w:t xml:space="preserve">Madame le Trésorier de </w:t>
      </w:r>
      <w:r>
        <w:rPr>
          <w:rFonts w:ascii="Arial" w:hAnsi="Arial" w:cs="Times New Roman"/>
          <w:b/>
          <w:i/>
          <w:lang w:eastAsia="fr-FR"/>
        </w:rPr>
        <w:t>l’établissement bénéficiaire membre</w:t>
      </w:r>
      <w:r w:rsidRPr="00E77026">
        <w:rPr>
          <w:rFonts w:ascii="Arial" w:hAnsi="Arial" w:cs="Times New Roman"/>
          <w:b/>
          <w:i/>
          <w:lang w:eastAsia="fr-FR"/>
        </w:rPr>
        <w:t xml:space="preserve"> du GHT NORMANDIE Centre (Cf. annexe 1 du CCAP).</w:t>
      </w:r>
    </w:p>
    <w:bookmarkEnd w:id="2"/>
    <w:p w:rsidR="009B1CD0" w:rsidRDefault="009B1CD0" w:rsidP="009B45B9">
      <w:pPr>
        <w:pStyle w:val="fcase2metab"/>
        <w:ind w:left="0" w:firstLine="0"/>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rsidR="0079785C" w:rsidRDefault="0079785C" w:rsidP="009B45B9">
      <w:pPr>
        <w:pStyle w:val="fcase2metab"/>
        <w:rPr>
          <w:rFonts w:ascii="Arial" w:hAnsi="Arial" w:cs="Arial"/>
        </w:rPr>
      </w:pPr>
    </w:p>
    <w:p w:rsidR="009B1CD0" w:rsidRDefault="009B1CD0" w:rsidP="009B45B9">
      <w:pPr>
        <w:tabs>
          <w:tab w:val="left" w:pos="851"/>
        </w:tabs>
        <w:rPr>
          <w:rFonts w:ascii="Arial" w:hAnsi="Arial" w:cs="Arial"/>
        </w:rPr>
      </w:pPr>
    </w:p>
    <w:p w:rsidR="006C2DAA" w:rsidRDefault="006C2DAA" w:rsidP="006C2DAA">
      <w:pPr>
        <w:rPr>
          <w:rFonts w:ascii="Arial" w:hAnsi="Arial" w:cs="Arial"/>
        </w:rPr>
      </w:pPr>
    </w:p>
    <w:p w:rsidR="007536DB" w:rsidRDefault="007536DB">
      <w:pPr>
        <w:suppressAutoHyphens w:val="0"/>
        <w:rPr>
          <w:rFonts w:ascii="Arial" w:hAnsi="Arial" w:cs="Arial"/>
        </w:rPr>
      </w:pPr>
      <w:r>
        <w:rPr>
          <w:rFonts w:ascii="Arial" w:hAnsi="Arial" w:cs="Arial"/>
        </w:rPr>
        <w:br w:type="page"/>
      </w:r>
    </w:p>
    <w:p w:rsidR="006C2DAA" w:rsidRDefault="006C2DAA" w:rsidP="006C2DAA">
      <w:pPr>
        <w:rPr>
          <w:rFonts w:ascii="Arial" w:hAnsi="Arial" w:cs="Arial"/>
        </w:rPr>
      </w:pPr>
    </w:p>
    <w:p w:rsidR="006C2DAA" w:rsidRDefault="006C2DAA" w:rsidP="006C2DAA">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6C2DAA" w:rsidTr="008035C4">
        <w:tc>
          <w:tcPr>
            <w:tcW w:w="10277" w:type="dxa"/>
            <w:tcBorders>
              <w:top w:val="nil"/>
              <w:left w:val="nil"/>
              <w:bottom w:val="nil"/>
              <w:right w:val="nil"/>
            </w:tcBorders>
            <w:shd w:val="solid" w:color="66CCFF" w:fill="auto"/>
          </w:tcPr>
          <w:p w:rsidR="006C2DAA" w:rsidRDefault="006C2DAA" w:rsidP="008035C4">
            <w:pPr>
              <w:tabs>
                <w:tab w:val="left" w:pos="-142"/>
                <w:tab w:val="left" w:pos="4111"/>
              </w:tabs>
              <w:jc w:val="both"/>
              <w:rPr>
                <w:rFonts w:ascii="Arial" w:hAnsi="Arial" w:cs="Arial"/>
                <w:b/>
                <w:bCs/>
                <w:sz w:val="22"/>
                <w:szCs w:val="22"/>
              </w:rPr>
            </w:pPr>
            <w:r>
              <w:rPr>
                <w:rFonts w:ascii="Arial" w:hAnsi="Arial" w:cs="Arial"/>
                <w:b/>
                <w:bCs/>
                <w:sz w:val="22"/>
                <w:szCs w:val="22"/>
              </w:rPr>
              <w:t>E - Décision du pouvoir adjudicateur.</w:t>
            </w:r>
          </w:p>
        </w:tc>
      </w:tr>
    </w:tbl>
    <w:p w:rsidR="006C2DAA" w:rsidRDefault="006C2DAA" w:rsidP="006C2DAA">
      <w:pPr>
        <w:tabs>
          <w:tab w:val="left" w:pos="3600"/>
        </w:tabs>
        <w:jc w:val="both"/>
        <w:rPr>
          <w:rFonts w:ascii="Arial" w:hAnsi="Arial" w:cs="Arial"/>
          <w:b/>
          <w:bCs/>
        </w:rPr>
      </w:pPr>
    </w:p>
    <w:p w:rsidR="006C2DAA" w:rsidRDefault="006C2DAA" w:rsidP="006C2DAA">
      <w:pPr>
        <w:tabs>
          <w:tab w:val="left" w:pos="3600"/>
        </w:tabs>
        <w:jc w:val="both"/>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rPr>
      </w:pPr>
      <w:r>
        <w:rPr>
          <w:rFonts w:ascii="Arial" w:hAnsi="Arial" w:cs="Arial"/>
        </w:rPr>
        <w:t>Elle est complétée par les annexes suivantes :</w:t>
      </w:r>
    </w:p>
    <w:p w:rsidR="006C2DAA" w:rsidRDefault="006C2DAA" w:rsidP="006C2DAA">
      <w:pPr>
        <w:rPr>
          <w:i/>
          <w:iCs/>
          <w:sz w:val="18"/>
          <w:szCs w:val="18"/>
        </w:rPr>
      </w:pPr>
      <w:r>
        <w:rPr>
          <w:rFonts w:ascii="Arial" w:hAnsi="Arial" w:cs="Arial"/>
          <w:i/>
          <w:iCs/>
          <w:sz w:val="18"/>
          <w:szCs w:val="18"/>
        </w:rPr>
        <w:t>(Cocher la case correspondante.)</w:t>
      </w:r>
    </w:p>
    <w:p w:rsidR="006C2DAA" w:rsidRDefault="006C2DAA" w:rsidP="006C2DAA">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2D6197">
        <w:rPr>
          <w:rFonts w:ascii="Arial" w:hAnsi="Arial" w:cs="Arial"/>
        </w:rPr>
      </w:r>
      <w:r w:rsidR="002D6197">
        <w:rPr>
          <w:rFonts w:ascii="Arial" w:hAnsi="Arial" w:cs="Arial"/>
        </w:rPr>
        <w:fldChar w:fldCharType="separate"/>
      </w:r>
      <w:r>
        <w:rPr>
          <w:rFonts w:ascii="Arial" w:hAnsi="Arial" w:cs="Arial"/>
        </w:rPr>
        <w:fldChar w:fldCharType="end"/>
      </w:r>
      <w:r>
        <w:rPr>
          <w:rFonts w:ascii="Arial" w:hAnsi="Arial" w:cs="Arial"/>
        </w:rPr>
        <w:t xml:space="preserve"> Annexe n°… relative à la présentation d’un sous-traitant (ou DC4) ;</w:t>
      </w:r>
    </w:p>
    <w:p w:rsidR="006C2DAA" w:rsidRDefault="006C2DAA" w:rsidP="006C2DAA">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2D6197">
        <w:rPr>
          <w:rFonts w:ascii="Arial" w:hAnsi="Arial" w:cs="Arial"/>
        </w:rPr>
      </w:r>
      <w:r w:rsidR="002D6197">
        <w:rPr>
          <w:rFonts w:ascii="Arial" w:hAnsi="Arial" w:cs="Arial"/>
        </w:rPr>
        <w:fldChar w:fldCharType="separate"/>
      </w:r>
      <w:r>
        <w:rPr>
          <w:rFonts w:ascii="Arial" w:hAnsi="Arial" w:cs="Arial"/>
        </w:rPr>
        <w:fldChar w:fldCharType="end"/>
      </w:r>
      <w:r>
        <w:rPr>
          <w:rFonts w:ascii="Arial" w:hAnsi="Arial" w:cs="Arial"/>
        </w:rPr>
        <w:t xml:space="preserve"> Annexe n°… relative aux demandes de précisions ou de compléments sur la teneur des offres (ou OUV6/7) ;</w:t>
      </w:r>
    </w:p>
    <w:p w:rsidR="006C2DAA" w:rsidRDefault="006C2DAA" w:rsidP="006C2DAA">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2D6197">
        <w:rPr>
          <w:rFonts w:ascii="Arial" w:hAnsi="Arial" w:cs="Arial"/>
        </w:rPr>
      </w:r>
      <w:r w:rsidR="002D6197">
        <w:rPr>
          <w:rFonts w:ascii="Arial" w:hAnsi="Arial" w:cs="Arial"/>
        </w:rPr>
        <w:fldChar w:fldCharType="separate"/>
      </w:r>
      <w:r>
        <w:rPr>
          <w:rFonts w:ascii="Arial" w:hAnsi="Arial" w:cs="Arial"/>
        </w:rPr>
        <w:fldChar w:fldCharType="end"/>
      </w:r>
      <w:r>
        <w:rPr>
          <w:rFonts w:ascii="Arial" w:hAnsi="Arial" w:cs="Arial"/>
        </w:rPr>
        <w:t xml:space="preserve"> Annexe n°… relative à la mise au point du marché (ou OUV11) ;</w:t>
      </w:r>
    </w:p>
    <w:p w:rsidR="006C2DAA" w:rsidRDefault="002131E1" w:rsidP="006C2DAA">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1"/>
            </w:checkBox>
          </w:ffData>
        </w:fldChar>
      </w:r>
      <w:bookmarkStart w:id="3" w:name="CaseACocher111"/>
      <w:r>
        <w:rPr>
          <w:rFonts w:ascii="Arial" w:hAnsi="Arial" w:cs="Arial"/>
        </w:rPr>
        <w:instrText xml:space="preserve"> FORMCHECKBOX </w:instrText>
      </w:r>
      <w:r w:rsidR="002D6197">
        <w:rPr>
          <w:rFonts w:ascii="Arial" w:hAnsi="Arial" w:cs="Arial"/>
        </w:rPr>
      </w:r>
      <w:r w:rsidR="002D6197">
        <w:rPr>
          <w:rFonts w:ascii="Arial" w:hAnsi="Arial" w:cs="Arial"/>
        </w:rPr>
        <w:fldChar w:fldCharType="separate"/>
      </w:r>
      <w:r>
        <w:rPr>
          <w:rFonts w:ascii="Arial" w:hAnsi="Arial" w:cs="Arial"/>
        </w:rPr>
        <w:fldChar w:fldCharType="end"/>
      </w:r>
      <w:bookmarkEnd w:id="3"/>
      <w:r w:rsidR="006C2DAA">
        <w:rPr>
          <w:rFonts w:ascii="Arial" w:hAnsi="Arial" w:cs="Arial"/>
        </w:rPr>
        <w:t xml:space="preserve"> Autres annexes </w:t>
      </w:r>
      <w:r w:rsidR="006C2DAA">
        <w:rPr>
          <w:rFonts w:ascii="Arial" w:hAnsi="Arial" w:cs="Arial"/>
          <w:i/>
          <w:iCs/>
          <w:sz w:val="18"/>
          <w:szCs w:val="18"/>
        </w:rPr>
        <w:t>(A préciser)</w:t>
      </w:r>
      <w:r w:rsidR="006C2DAA">
        <w:rPr>
          <w:rFonts w:ascii="Arial" w:hAnsi="Arial" w:cs="Arial"/>
        </w:rPr>
        <w:t> ;</w:t>
      </w:r>
      <w:r>
        <w:rPr>
          <w:rFonts w:ascii="Arial" w:hAnsi="Arial" w:cs="Arial"/>
        </w:rPr>
        <w:t xml:space="preserve"> </w:t>
      </w:r>
      <w:bookmarkStart w:id="4" w:name="_Hlk180047126"/>
      <w:r w:rsidRPr="002131E1">
        <w:rPr>
          <w:rFonts w:ascii="Arial" w:hAnsi="Arial" w:cs="Arial"/>
          <w:b/>
        </w:rPr>
        <w:t>ANNEXE FINANCIERE</w:t>
      </w:r>
      <w:bookmarkEnd w:id="4"/>
    </w:p>
    <w:p w:rsidR="006C2DAA" w:rsidRDefault="006C2DAA" w:rsidP="006C2DAA">
      <w:pPr>
        <w:jc w:val="both"/>
        <w:rPr>
          <w:rFonts w:ascii="Arial" w:hAnsi="Arial" w:cs="Arial"/>
        </w:rPr>
      </w:pP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D64188" w:rsidRPr="00D64188" w:rsidRDefault="00495909" w:rsidP="00495909">
      <w:pPr>
        <w:tabs>
          <w:tab w:val="left" w:pos="5626"/>
        </w:tabs>
        <w:suppressAutoHyphens w:val="0"/>
        <w:jc w:val="both"/>
        <w:rPr>
          <w:rFonts w:ascii="Arial" w:hAnsi="Arial" w:cs="Arial"/>
          <w:lang w:eastAsia="fr-FR"/>
        </w:rPr>
      </w:pPr>
      <w:r>
        <w:rPr>
          <w:rFonts w:ascii="Arial" w:hAnsi="Arial" w:cs="Arial"/>
          <w:lang w:eastAsia="fr-FR"/>
        </w:rPr>
        <w:tab/>
      </w:r>
    </w:p>
    <w:p w:rsidR="00D64188" w:rsidRPr="00D64188" w:rsidRDefault="00D64188" w:rsidP="00D64188">
      <w:pPr>
        <w:suppressAutoHyphens w:val="0"/>
        <w:jc w:val="both"/>
        <w:rPr>
          <w:rFonts w:ascii="Arial" w:hAnsi="Arial" w:cs="Arial"/>
          <w:lang w:eastAsia="fr-FR"/>
        </w:rPr>
      </w:pPr>
    </w:p>
    <w:p w:rsidR="00D64188" w:rsidRDefault="00D64188" w:rsidP="00D64188">
      <w:pPr>
        <w:suppressAutoHyphens w:val="0"/>
        <w:jc w:val="both"/>
        <w:rPr>
          <w:rFonts w:ascii="Arial" w:hAnsi="Arial" w:cs="Arial"/>
          <w:lang w:eastAsia="fr-FR"/>
        </w:rPr>
      </w:pPr>
    </w:p>
    <w:p w:rsidR="00D64188" w:rsidRPr="00D64188" w:rsidRDefault="00D64188" w:rsidP="00D64188">
      <w:pPr>
        <w:suppressAutoHyphens w:val="0"/>
        <w:jc w:val="both"/>
        <w:rPr>
          <w:rFonts w:ascii="Arial" w:hAnsi="Arial" w:cs="Arial"/>
          <w:lang w:eastAsia="fr-FR"/>
        </w:rPr>
      </w:pPr>
    </w:p>
    <w:p w:rsidR="00D64188" w:rsidRPr="00D64188" w:rsidRDefault="00D64188" w:rsidP="00D64188">
      <w:pPr>
        <w:suppressAutoHyphens w:val="0"/>
        <w:rPr>
          <w:rFonts w:ascii="Arial" w:hAnsi="Arial" w:cs="Arial"/>
          <w:lang w:eastAsia="fr-FR"/>
        </w:rPr>
      </w:pPr>
    </w:p>
    <w:p w:rsidR="00D64188" w:rsidRPr="00D64188" w:rsidRDefault="00D64188" w:rsidP="00D64188">
      <w:pPr>
        <w:suppressAutoHyphens w:val="0"/>
        <w:rPr>
          <w:rFonts w:ascii="Arial" w:hAnsi="Arial" w:cs="Arial"/>
          <w:lang w:eastAsia="fr-FR"/>
        </w:rPr>
      </w:pPr>
    </w:p>
    <w:p w:rsidR="00D64188" w:rsidRPr="00D64188" w:rsidRDefault="00202F08" w:rsidP="00D64188">
      <w:pPr>
        <w:tabs>
          <w:tab w:val="left" w:pos="5245"/>
          <w:tab w:val="left" w:pos="7371"/>
          <w:tab w:val="left" w:pos="7655"/>
        </w:tabs>
        <w:suppressAutoHyphens w:val="0"/>
        <w:ind w:left="3828"/>
        <w:jc w:val="center"/>
        <w:rPr>
          <w:rFonts w:ascii="Arial" w:hAnsi="Arial" w:cs="Arial"/>
          <w:lang w:eastAsia="fr-FR"/>
        </w:rPr>
      </w:pPr>
      <w:r>
        <w:rPr>
          <w:rFonts w:ascii="Arial" w:hAnsi="Arial" w:cs="Arial"/>
          <w:lang w:eastAsia="fr-FR"/>
        </w:rPr>
        <w:t>A Caen, le …………………202</w:t>
      </w:r>
    </w:p>
    <w:p w:rsidR="00D64188" w:rsidRPr="00D64188" w:rsidRDefault="00D64188" w:rsidP="00D64188">
      <w:pPr>
        <w:suppressAutoHyphens w:val="0"/>
        <w:ind w:left="3828"/>
        <w:jc w:val="center"/>
        <w:rPr>
          <w:lang w:eastAsia="fr-FR"/>
        </w:rPr>
      </w:pPr>
    </w:p>
    <w:p w:rsidR="00D64188" w:rsidRPr="00D64188" w:rsidRDefault="00D64188" w:rsidP="00D64188">
      <w:pPr>
        <w:suppressAutoHyphens w:val="0"/>
        <w:ind w:left="3828"/>
        <w:jc w:val="center"/>
        <w:rPr>
          <w:rFonts w:ascii="Arial" w:hAnsi="Arial" w:cs="Arial"/>
          <w:lang w:eastAsia="fr-FR"/>
        </w:rPr>
      </w:pPr>
      <w:r w:rsidRPr="00D64188">
        <w:rPr>
          <w:rFonts w:ascii="Arial" w:hAnsi="Arial" w:cs="Arial"/>
          <w:lang w:eastAsia="fr-FR"/>
        </w:rPr>
        <w:t>Signature</w:t>
      </w:r>
    </w:p>
    <w:p w:rsidR="00D64188" w:rsidRPr="00D64188" w:rsidRDefault="00D64188" w:rsidP="00D64188">
      <w:pPr>
        <w:suppressAutoHyphens w:val="0"/>
        <w:ind w:left="3828"/>
        <w:jc w:val="center"/>
        <w:rPr>
          <w:rFonts w:ascii="Arial" w:hAnsi="Arial" w:cs="Arial"/>
          <w:i/>
          <w:iCs/>
          <w:sz w:val="18"/>
          <w:szCs w:val="18"/>
          <w:lang w:eastAsia="fr-FR"/>
        </w:rPr>
      </w:pPr>
      <w:r w:rsidRPr="00D64188">
        <w:rPr>
          <w:rFonts w:ascii="Arial" w:hAnsi="Arial" w:cs="Arial"/>
          <w:i/>
          <w:iCs/>
          <w:sz w:val="18"/>
          <w:szCs w:val="18"/>
          <w:lang w:eastAsia="fr-FR"/>
        </w:rPr>
        <w:t>(Représentant de l’acheteur habilité à signer le marché)</w:t>
      </w:r>
    </w:p>
    <w:p w:rsidR="00D64188" w:rsidRPr="00D64188" w:rsidRDefault="00D64188" w:rsidP="00D64188">
      <w:pPr>
        <w:suppressAutoHyphens w:val="0"/>
        <w:ind w:left="3828"/>
        <w:jc w:val="center"/>
        <w:rPr>
          <w:lang w:eastAsia="fr-FR"/>
        </w:rPr>
      </w:pPr>
    </w:p>
    <w:p w:rsidR="00D64188" w:rsidRPr="00D64188" w:rsidRDefault="00D64188" w:rsidP="00D64188">
      <w:pPr>
        <w:suppressAutoHyphens w:val="0"/>
        <w:ind w:left="3828"/>
        <w:jc w:val="center"/>
        <w:rPr>
          <w:lang w:eastAsia="fr-FR"/>
        </w:rPr>
      </w:pPr>
    </w:p>
    <w:p w:rsidR="00D64188" w:rsidRPr="00D7156E" w:rsidRDefault="00495909" w:rsidP="00D64188">
      <w:pPr>
        <w:suppressAutoHyphens w:val="0"/>
        <w:ind w:left="3828"/>
        <w:jc w:val="center"/>
        <w:rPr>
          <w:rFonts w:ascii="Arial" w:hAnsi="Arial" w:cs="Arial"/>
          <w:b/>
          <w:lang w:eastAsia="fr-FR"/>
        </w:rPr>
      </w:pPr>
      <w:bookmarkStart w:id="5" w:name="_Hlk180047141"/>
      <w:r>
        <w:rPr>
          <w:rFonts w:ascii="Arial" w:hAnsi="Arial" w:cs="Arial"/>
          <w:b/>
          <w:lang w:eastAsia="fr-FR"/>
        </w:rPr>
        <w:t xml:space="preserve">P/O </w:t>
      </w:r>
      <w:r w:rsidR="00C67D9B" w:rsidRPr="00D7156E">
        <w:rPr>
          <w:rFonts w:ascii="Arial" w:hAnsi="Arial" w:cs="Arial"/>
          <w:b/>
          <w:lang w:eastAsia="fr-FR"/>
        </w:rPr>
        <w:t>Frédéric</w:t>
      </w:r>
      <w:r w:rsidR="00D64188" w:rsidRPr="00D7156E">
        <w:rPr>
          <w:rFonts w:ascii="Arial" w:hAnsi="Arial" w:cs="Arial"/>
          <w:b/>
          <w:lang w:eastAsia="fr-FR"/>
        </w:rPr>
        <w:t xml:space="preserve"> </w:t>
      </w:r>
      <w:r w:rsidR="00C67D9B" w:rsidRPr="00D7156E">
        <w:rPr>
          <w:rFonts w:ascii="Arial" w:hAnsi="Arial" w:cs="Arial"/>
          <w:b/>
          <w:lang w:eastAsia="fr-FR"/>
        </w:rPr>
        <w:t>VARNIER</w:t>
      </w:r>
    </w:p>
    <w:bookmarkEnd w:id="5"/>
    <w:p w:rsidR="00D64188" w:rsidRPr="00D7156E" w:rsidRDefault="00D64188" w:rsidP="00D64188">
      <w:pPr>
        <w:suppressAutoHyphens w:val="0"/>
        <w:ind w:left="3828"/>
        <w:jc w:val="center"/>
        <w:rPr>
          <w:rFonts w:ascii="Arial" w:hAnsi="Arial" w:cs="Arial"/>
          <w:b/>
          <w:lang w:eastAsia="fr-FR"/>
        </w:rPr>
      </w:pPr>
    </w:p>
    <w:p w:rsidR="009C0721" w:rsidRPr="00E77026" w:rsidRDefault="009C0721" w:rsidP="009C0721">
      <w:pPr>
        <w:suppressAutoHyphens w:val="0"/>
        <w:ind w:left="3828"/>
        <w:jc w:val="center"/>
        <w:rPr>
          <w:b/>
          <w:lang w:eastAsia="fr-FR"/>
        </w:rPr>
      </w:pPr>
      <w:bookmarkStart w:id="6" w:name="_Hlk180047134"/>
      <w:r>
        <w:rPr>
          <w:b/>
          <w:lang w:eastAsia="fr-FR"/>
        </w:rPr>
        <w:t>Directeur g</w:t>
      </w:r>
      <w:r w:rsidRPr="00D64188">
        <w:rPr>
          <w:b/>
          <w:lang w:eastAsia="fr-FR"/>
        </w:rPr>
        <w:t xml:space="preserve">énéral </w:t>
      </w:r>
      <w:r w:rsidRPr="00E77026">
        <w:rPr>
          <w:b/>
          <w:lang w:eastAsia="fr-FR"/>
        </w:rPr>
        <w:t xml:space="preserve">du CHU </w:t>
      </w:r>
      <w:r w:rsidRPr="00E77026">
        <w:rPr>
          <w:b/>
          <w:smallCaps/>
          <w:lang w:eastAsia="fr-FR"/>
        </w:rPr>
        <w:t>Caen Normandie</w:t>
      </w:r>
    </w:p>
    <w:p w:rsidR="009C0721" w:rsidRPr="00E77026" w:rsidRDefault="009C0721" w:rsidP="009C0721">
      <w:pPr>
        <w:suppressAutoHyphens w:val="0"/>
        <w:ind w:left="3828"/>
        <w:jc w:val="center"/>
        <w:rPr>
          <w:b/>
          <w:lang w:eastAsia="fr-FR"/>
        </w:rPr>
      </w:pPr>
      <w:r w:rsidRPr="00E77026">
        <w:rPr>
          <w:rFonts w:ascii="Arial" w:hAnsi="Arial" w:cs="Arial"/>
          <w:b/>
        </w:rPr>
        <w:t xml:space="preserve">Etablissement support du GHT </w:t>
      </w:r>
      <w:r w:rsidRPr="00E77026">
        <w:rPr>
          <w:rFonts w:ascii="Arial" w:hAnsi="Arial" w:cs="Arial"/>
          <w:b/>
          <w:smallCaps/>
        </w:rPr>
        <w:t>Normandie Centre</w:t>
      </w:r>
    </w:p>
    <w:bookmarkEnd w:id="6"/>
    <w:p w:rsidR="00E77026" w:rsidRDefault="00E77026" w:rsidP="009C0721">
      <w:pPr>
        <w:suppressAutoHyphens w:val="0"/>
        <w:ind w:left="3828"/>
        <w:jc w:val="center"/>
        <w:rPr>
          <w:rFonts w:ascii="Arial" w:hAnsi="Arial" w:cs="Arial"/>
          <w:b/>
          <w:lang w:eastAsia="fr-FR"/>
        </w:rPr>
      </w:pPr>
    </w:p>
    <w:p w:rsidR="00495909" w:rsidRDefault="00495909" w:rsidP="009C0721">
      <w:pPr>
        <w:suppressAutoHyphens w:val="0"/>
        <w:ind w:left="3828"/>
        <w:jc w:val="center"/>
        <w:rPr>
          <w:rFonts w:ascii="Arial" w:hAnsi="Arial" w:cs="Arial"/>
          <w:b/>
          <w:lang w:eastAsia="fr-FR"/>
        </w:rPr>
      </w:pPr>
      <w:r>
        <w:rPr>
          <w:rFonts w:ascii="Arial" w:hAnsi="Arial" w:cs="Arial"/>
          <w:b/>
          <w:lang w:eastAsia="fr-FR"/>
        </w:rPr>
        <w:t>Hélène GOBE</w:t>
      </w:r>
    </w:p>
    <w:p w:rsidR="00495909" w:rsidRPr="00D7156E" w:rsidRDefault="00495909" w:rsidP="009C0721">
      <w:pPr>
        <w:suppressAutoHyphens w:val="0"/>
        <w:ind w:left="3828"/>
        <w:jc w:val="center"/>
        <w:rPr>
          <w:rFonts w:ascii="Arial" w:hAnsi="Arial" w:cs="Arial"/>
          <w:b/>
          <w:lang w:eastAsia="fr-FR"/>
        </w:rPr>
      </w:pPr>
      <w:r>
        <w:rPr>
          <w:rFonts w:ascii="Arial" w:hAnsi="Arial" w:cs="Arial"/>
          <w:b/>
          <w:lang w:eastAsia="fr-FR"/>
        </w:rPr>
        <w:t>Directrice des achats</w:t>
      </w:r>
    </w:p>
    <w:sectPr w:rsidR="00495909" w:rsidRPr="00D7156E">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A77D1" w:rsidRDefault="003A77D1">
      <w:r>
        <w:separator/>
      </w:r>
    </w:p>
  </w:endnote>
  <w:endnote w:type="continuationSeparator" w:id="0">
    <w:p w:rsidR="003A77D1" w:rsidRDefault="003A77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495909" w:rsidP="00FE48C9">
          <w:pPr>
            <w:jc w:val="center"/>
            <w:rPr>
              <w:rFonts w:ascii="Arial" w:hAnsi="Arial" w:cs="Arial"/>
              <w:b/>
            </w:rPr>
          </w:pPr>
          <w:r>
            <w:rPr>
              <w:rFonts w:ascii="Arial" w:hAnsi="Arial" w:cs="Arial"/>
              <w:b/>
            </w:rPr>
            <w:t>2025</w:t>
          </w:r>
          <w:r w:rsidR="002201E0">
            <w:rPr>
              <w:rFonts w:ascii="Arial" w:hAnsi="Arial" w:cs="Arial"/>
              <w:b/>
            </w:rPr>
            <w:t xml:space="preserve"> 0153</w:t>
          </w:r>
          <w:r w:rsidR="002C4718">
            <w:rPr>
              <w:rFonts w:ascii="Arial" w:hAnsi="Arial" w:cs="Arial"/>
              <w:b/>
            </w:rPr>
            <w:t xml:space="preserve"> 00</w:t>
          </w: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202F08">
            <w:rPr>
              <w:rStyle w:val="Numrodepage"/>
              <w:rFonts w:cs="Arial"/>
              <w:b/>
              <w:noProof/>
            </w:rPr>
            <w:t>6</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202F08">
            <w:rPr>
              <w:rStyle w:val="Numrodepage"/>
              <w:rFonts w:cs="Arial"/>
              <w:b/>
              <w:noProof/>
            </w:rPr>
            <w:t>6</w:t>
          </w:r>
          <w:r>
            <w:rPr>
              <w:rStyle w:val="Numrodepage"/>
              <w:rFonts w:cs="Arial"/>
              <w:b/>
            </w:rPr>
            <w:fldChar w:fldCharType="end"/>
          </w:r>
        </w:p>
      </w:tc>
    </w:tr>
  </w:tbl>
  <w:p w:rsidR="005824AE" w:rsidRPr="00EB4E3A" w:rsidRDefault="004C5755" w:rsidP="00C83930">
    <w:pPr>
      <w:jc w:val="center"/>
      <w:rPr>
        <w:i/>
        <w:sz w:val="16"/>
        <w:szCs w:val="16"/>
      </w:rPr>
    </w:pPr>
    <w:r w:rsidRPr="00EB4E3A">
      <w:rPr>
        <w:i/>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A77D1" w:rsidRDefault="003A77D1">
      <w:r>
        <w:separator/>
      </w:r>
    </w:p>
  </w:footnote>
  <w:footnote w:type="continuationSeparator" w:id="0">
    <w:p w:rsidR="003A77D1" w:rsidRDefault="003A77D1">
      <w:r>
        <w:continuationSeparator/>
      </w:r>
    </w:p>
  </w:footnote>
  <w:footnote w:id="1">
    <w:p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D64188" w:rsidRDefault="00D64188" w:rsidP="00D64188">
      <w:pPr>
        <w:pStyle w:val="Notedebasdepage"/>
        <w:ind w:right="-1"/>
        <w:jc w:val="both"/>
      </w:pPr>
      <w:r>
        <w:rPr>
          <w:rStyle w:val="Appelnotedebasdep"/>
          <w:rFonts w:ascii="Arial" w:hAnsi="Arial" w:cs="Arial"/>
          <w:sz w:val="16"/>
          <w:szCs w:val="16"/>
        </w:rPr>
        <w:t>2</w:t>
      </w:r>
      <w:r>
        <w:rPr>
          <w:rFonts w:ascii="Arial" w:hAnsi="Arial" w:cs="Arial"/>
          <w:sz w:val="16"/>
          <w:szCs w:val="16"/>
        </w:rPr>
        <w:t xml:space="preserve"> Le montant de l’offre établie à partir de prix unitaires est calculé par référence à la quantité estimée dans l’avis d’appel public à la concurrence.</w:t>
      </w:r>
    </w:p>
  </w:footnote>
  <w:footnote w:id="3">
    <w:p w:rsidR="00D64188" w:rsidRDefault="00D64188" w:rsidP="00D64188">
      <w:pPr>
        <w:pStyle w:val="Notedebasdepage"/>
        <w:ind w:right="-1"/>
        <w:jc w:val="both"/>
      </w:pPr>
      <w:r>
        <w:rPr>
          <w:rStyle w:val="Appelnotedebasdep"/>
          <w:rFonts w:ascii="Arial" w:hAnsi="Arial" w:cs="Arial"/>
          <w:sz w:val="16"/>
          <w:szCs w:val="16"/>
        </w:rPr>
        <w:t>3</w:t>
      </w:r>
      <w:r>
        <w:rPr>
          <w:rFonts w:ascii="Arial" w:hAnsi="Arial" w:cs="Arial"/>
          <w:sz w:val="16"/>
          <w:szCs w:val="16"/>
        </w:rPr>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E1F0D0A"/>
    <w:multiLevelType w:val="singleLevel"/>
    <w:tmpl w:val="F64A1436"/>
    <w:lvl w:ilvl="0">
      <w:start w:val="2"/>
      <w:numFmt w:val="decimal"/>
      <w:lvlText w:val="%1."/>
      <w:lvlJc w:val="left"/>
      <w:pPr>
        <w:tabs>
          <w:tab w:val="num" w:pos="420"/>
        </w:tabs>
        <w:ind w:left="420" w:hanging="420"/>
      </w:pPr>
      <w:rPr>
        <w:rFonts w:ascii="Times New Roman" w:hAnsi="Times New Roman" w:cs="Times New Roman"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5"/>
  </w:num>
  <w:num w:numId="5">
    <w:abstractNumId w:val="4"/>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2"/>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77D1"/>
    <w:rsid w:val="00036500"/>
    <w:rsid w:val="00067F94"/>
    <w:rsid w:val="000A2E05"/>
    <w:rsid w:val="000E0020"/>
    <w:rsid w:val="00166B56"/>
    <w:rsid w:val="00174505"/>
    <w:rsid w:val="001C40C0"/>
    <w:rsid w:val="001C733C"/>
    <w:rsid w:val="00202F08"/>
    <w:rsid w:val="002131E1"/>
    <w:rsid w:val="0021527A"/>
    <w:rsid w:val="0021797C"/>
    <w:rsid w:val="002201E0"/>
    <w:rsid w:val="00225A1A"/>
    <w:rsid w:val="002904AF"/>
    <w:rsid w:val="002967FA"/>
    <w:rsid w:val="002C2CA3"/>
    <w:rsid w:val="002C4718"/>
    <w:rsid w:val="002C4B3E"/>
    <w:rsid w:val="002C79D6"/>
    <w:rsid w:val="002D6197"/>
    <w:rsid w:val="002E56C1"/>
    <w:rsid w:val="00332B12"/>
    <w:rsid w:val="00354C04"/>
    <w:rsid w:val="00385E76"/>
    <w:rsid w:val="003A7270"/>
    <w:rsid w:val="003A77D1"/>
    <w:rsid w:val="00403011"/>
    <w:rsid w:val="0043706E"/>
    <w:rsid w:val="0044597F"/>
    <w:rsid w:val="00495909"/>
    <w:rsid w:val="004A3CA7"/>
    <w:rsid w:val="004A7169"/>
    <w:rsid w:val="004C5755"/>
    <w:rsid w:val="004E50F4"/>
    <w:rsid w:val="004E75A6"/>
    <w:rsid w:val="00514DAF"/>
    <w:rsid w:val="00532EC7"/>
    <w:rsid w:val="00541CA3"/>
    <w:rsid w:val="005546A9"/>
    <w:rsid w:val="005824AE"/>
    <w:rsid w:val="005846FB"/>
    <w:rsid w:val="005A05C1"/>
    <w:rsid w:val="005A4A3B"/>
    <w:rsid w:val="005A4CB5"/>
    <w:rsid w:val="005B2316"/>
    <w:rsid w:val="005E1773"/>
    <w:rsid w:val="005E4BC1"/>
    <w:rsid w:val="005F0DCE"/>
    <w:rsid w:val="0061068C"/>
    <w:rsid w:val="0064560F"/>
    <w:rsid w:val="00660727"/>
    <w:rsid w:val="006A37B0"/>
    <w:rsid w:val="006B5057"/>
    <w:rsid w:val="006C2DAA"/>
    <w:rsid w:val="006C4338"/>
    <w:rsid w:val="006F3DF9"/>
    <w:rsid w:val="007060E5"/>
    <w:rsid w:val="00710FD6"/>
    <w:rsid w:val="00730A78"/>
    <w:rsid w:val="007536DB"/>
    <w:rsid w:val="00757151"/>
    <w:rsid w:val="007909E0"/>
    <w:rsid w:val="0079785C"/>
    <w:rsid w:val="007C0BB0"/>
    <w:rsid w:val="007D4001"/>
    <w:rsid w:val="007D7A65"/>
    <w:rsid w:val="007F68A6"/>
    <w:rsid w:val="0083205E"/>
    <w:rsid w:val="00840934"/>
    <w:rsid w:val="00844DAA"/>
    <w:rsid w:val="008450C7"/>
    <w:rsid w:val="00851A3F"/>
    <w:rsid w:val="00870645"/>
    <w:rsid w:val="00875ADF"/>
    <w:rsid w:val="00876A73"/>
    <w:rsid w:val="008B2A38"/>
    <w:rsid w:val="00930A5C"/>
    <w:rsid w:val="00934503"/>
    <w:rsid w:val="009547BD"/>
    <w:rsid w:val="00972598"/>
    <w:rsid w:val="00983FF3"/>
    <w:rsid w:val="009B1CD0"/>
    <w:rsid w:val="009B45B9"/>
    <w:rsid w:val="009C0721"/>
    <w:rsid w:val="009C4738"/>
    <w:rsid w:val="009D661E"/>
    <w:rsid w:val="00A34D04"/>
    <w:rsid w:val="00AE7831"/>
    <w:rsid w:val="00AE789D"/>
    <w:rsid w:val="00B019B1"/>
    <w:rsid w:val="00B02608"/>
    <w:rsid w:val="00B0289C"/>
    <w:rsid w:val="00B054DA"/>
    <w:rsid w:val="00B87564"/>
    <w:rsid w:val="00BA2F54"/>
    <w:rsid w:val="00BA44E5"/>
    <w:rsid w:val="00BD767E"/>
    <w:rsid w:val="00BE6078"/>
    <w:rsid w:val="00C23457"/>
    <w:rsid w:val="00C630AD"/>
    <w:rsid w:val="00C67D9B"/>
    <w:rsid w:val="00C83930"/>
    <w:rsid w:val="00C91060"/>
    <w:rsid w:val="00C911FE"/>
    <w:rsid w:val="00CD185D"/>
    <w:rsid w:val="00CD46CC"/>
    <w:rsid w:val="00CE67FD"/>
    <w:rsid w:val="00D26AD2"/>
    <w:rsid w:val="00D337D7"/>
    <w:rsid w:val="00D412FD"/>
    <w:rsid w:val="00D46BC7"/>
    <w:rsid w:val="00D64188"/>
    <w:rsid w:val="00D7156E"/>
    <w:rsid w:val="00D90A00"/>
    <w:rsid w:val="00E20DB0"/>
    <w:rsid w:val="00E47798"/>
    <w:rsid w:val="00E74C76"/>
    <w:rsid w:val="00E77026"/>
    <w:rsid w:val="00E96FF6"/>
    <w:rsid w:val="00EB4E3A"/>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oNotEmbedSmartTags/>
  <w:decimalSymbol w:val=","/>
  <w:listSeparator w:val=";"/>
  <w14:docId w14:val="6DF4A82D"/>
  <w15:chartTrackingRefBased/>
  <w15:docId w15:val="{458755C4-1861-4563-A11B-BA02E25F1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Mentionnonrsolue">
    <w:name w:val="Unresolved Mention"/>
    <w:basedOn w:val="Policepardfaut"/>
    <w:uiPriority w:val="99"/>
    <w:semiHidden/>
    <w:unhideWhenUsed/>
    <w:rsid w:val="004959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hyperlink" Target="mailto:feret-m@chu-caen.fr"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feret-m@chu-caen.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C33E4F-F8E9-4E83-BDAD-A588FCB29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6</Pages>
  <Words>1910</Words>
  <Characters>10509</Characters>
  <Application>Microsoft Office Word</Application>
  <DocSecurity>0</DocSecurity>
  <Lines>87</Lines>
  <Paragraphs>24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12395</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DE SERRE DE SAINT ROMAN AUDE</dc:creator>
  <cp:keywords/>
  <cp:lastModifiedBy>FERET MARYSE</cp:lastModifiedBy>
  <cp:revision>6</cp:revision>
  <cp:lastPrinted>2016-11-04T11:53:00Z</cp:lastPrinted>
  <dcterms:created xsi:type="dcterms:W3CDTF">2025-04-11T09:01:00Z</dcterms:created>
  <dcterms:modified xsi:type="dcterms:W3CDTF">2025-11-18T07:20:00Z</dcterms:modified>
</cp:coreProperties>
</file>